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75CF2" w14:textId="7778F70D" w:rsidR="00CD63B5" w:rsidRDefault="00CD63B5">
      <w:pPr>
        <w:rPr>
          <w:b/>
          <w:i/>
          <w:szCs w:val="24"/>
        </w:rPr>
      </w:pPr>
    </w:p>
    <w:p w14:paraId="76AAA262" w14:textId="77777777" w:rsidR="005753AA" w:rsidRPr="0097119E" w:rsidRDefault="005753AA">
      <w:pPr>
        <w:rPr>
          <w:b/>
          <w:i/>
          <w:szCs w:val="24"/>
        </w:rPr>
      </w:pPr>
    </w:p>
    <w:p w14:paraId="363579CB" w14:textId="77777777" w:rsidR="00CD63B5" w:rsidRPr="0097119E" w:rsidRDefault="00CD63B5" w:rsidP="00B0588B">
      <w:pPr>
        <w:jc w:val="center"/>
        <w:rPr>
          <w:b/>
          <w:i/>
          <w:sz w:val="32"/>
          <w:szCs w:val="32"/>
        </w:rPr>
      </w:pPr>
    </w:p>
    <w:p w14:paraId="3C8E3E55" w14:textId="77777777" w:rsidR="00CD63B5" w:rsidRPr="0097119E" w:rsidRDefault="00CD63B5" w:rsidP="00B0588B">
      <w:pPr>
        <w:jc w:val="center"/>
        <w:rPr>
          <w:b/>
          <w:i/>
          <w:sz w:val="32"/>
          <w:szCs w:val="32"/>
        </w:rPr>
      </w:pPr>
    </w:p>
    <w:p w14:paraId="37FA17B3" w14:textId="77777777" w:rsidR="00CD63B5" w:rsidRPr="0097119E" w:rsidRDefault="00CD63B5" w:rsidP="00B0588B">
      <w:pPr>
        <w:jc w:val="center"/>
        <w:rPr>
          <w:b/>
          <w:i/>
          <w:sz w:val="32"/>
          <w:szCs w:val="32"/>
        </w:rPr>
      </w:pPr>
    </w:p>
    <w:p w14:paraId="106BF92F" w14:textId="77777777" w:rsidR="00CD63B5" w:rsidRPr="0097119E" w:rsidRDefault="00CD63B5" w:rsidP="00B0588B">
      <w:pPr>
        <w:jc w:val="center"/>
        <w:rPr>
          <w:b/>
          <w:i/>
          <w:sz w:val="32"/>
          <w:szCs w:val="32"/>
        </w:rPr>
      </w:pPr>
    </w:p>
    <w:p w14:paraId="19433AAC" w14:textId="77777777" w:rsidR="00CD63B5" w:rsidRPr="0097119E" w:rsidRDefault="00CD63B5" w:rsidP="00B0588B">
      <w:pPr>
        <w:jc w:val="center"/>
        <w:rPr>
          <w:b/>
          <w:i/>
          <w:sz w:val="32"/>
          <w:szCs w:val="32"/>
        </w:rPr>
      </w:pPr>
    </w:p>
    <w:p w14:paraId="432E8D9C" w14:textId="77777777" w:rsidR="00CD63B5" w:rsidRPr="0097119E" w:rsidRDefault="00CD63B5" w:rsidP="00B0588B">
      <w:pPr>
        <w:jc w:val="center"/>
        <w:rPr>
          <w:b/>
          <w:i/>
          <w:sz w:val="32"/>
          <w:szCs w:val="32"/>
        </w:rPr>
      </w:pPr>
    </w:p>
    <w:p w14:paraId="6BFB6B31" w14:textId="77777777" w:rsidR="00CD63B5" w:rsidRPr="0097119E" w:rsidRDefault="00CD63B5" w:rsidP="00B0588B">
      <w:pPr>
        <w:jc w:val="center"/>
        <w:rPr>
          <w:b/>
          <w:i/>
          <w:sz w:val="32"/>
          <w:szCs w:val="32"/>
        </w:rPr>
      </w:pPr>
      <w:r w:rsidRPr="0097119E">
        <w:rPr>
          <w:b/>
          <w:i/>
          <w:sz w:val="32"/>
          <w:szCs w:val="32"/>
        </w:rPr>
        <w:t>Modulistica predisposta dalla Stazione Appaltante</w:t>
      </w:r>
    </w:p>
    <w:p w14:paraId="274C289E" w14:textId="77777777" w:rsidR="00CD63B5" w:rsidRPr="0097119E" w:rsidRDefault="00CD63B5" w:rsidP="00B0588B">
      <w:pPr>
        <w:jc w:val="center"/>
        <w:rPr>
          <w:b/>
          <w:i/>
          <w:sz w:val="32"/>
          <w:szCs w:val="32"/>
        </w:rPr>
      </w:pPr>
    </w:p>
    <w:p w14:paraId="2FBF0BF1" w14:textId="77777777" w:rsidR="00CD63B5" w:rsidRPr="0097119E" w:rsidRDefault="00CD63B5" w:rsidP="00B0588B">
      <w:pPr>
        <w:rPr>
          <w:b/>
          <w:sz w:val="32"/>
          <w:szCs w:val="32"/>
        </w:rPr>
      </w:pPr>
    </w:p>
    <w:p w14:paraId="4F39EE86" w14:textId="77777777" w:rsidR="00CD63B5" w:rsidRPr="0097119E" w:rsidRDefault="00CD63B5" w:rsidP="00F5195A">
      <w:pPr>
        <w:rPr>
          <w:szCs w:val="24"/>
        </w:rPr>
      </w:pPr>
      <w:r w:rsidRPr="0097119E">
        <w:rPr>
          <w:szCs w:val="24"/>
        </w:rPr>
        <w:t>Modello 1: “Domanda di partecipazione (sezione A) + dichiarazioni integrative connesse (sezione B)”</w:t>
      </w:r>
    </w:p>
    <w:p w14:paraId="7C805993" w14:textId="77777777" w:rsidR="00CD63B5" w:rsidRPr="0097119E" w:rsidRDefault="00CD63B5" w:rsidP="00F5195A">
      <w:pPr>
        <w:rPr>
          <w:szCs w:val="24"/>
        </w:rPr>
      </w:pPr>
    </w:p>
    <w:p w14:paraId="62F966DE" w14:textId="77777777" w:rsidR="00CD63B5" w:rsidRPr="0097119E" w:rsidRDefault="00CD63B5" w:rsidP="00B0588B">
      <w:pPr>
        <w:pStyle w:val="Paragrafoelenco"/>
        <w:rPr>
          <w:szCs w:val="24"/>
        </w:rPr>
      </w:pPr>
    </w:p>
    <w:p w14:paraId="14EC4644" w14:textId="77777777" w:rsidR="00CD63B5" w:rsidRPr="0097119E" w:rsidRDefault="00CD63B5" w:rsidP="00F5195A">
      <w:pPr>
        <w:rPr>
          <w:szCs w:val="24"/>
        </w:rPr>
      </w:pPr>
      <w:r w:rsidRPr="0097119E">
        <w:rPr>
          <w:szCs w:val="24"/>
        </w:rPr>
        <w:t>Modello 2: “Avvalimento: dichiarazioni integrative ditta ausiliaria”</w:t>
      </w:r>
    </w:p>
    <w:p w14:paraId="47505C98" w14:textId="77777777" w:rsidR="00CD63B5" w:rsidRPr="0097119E" w:rsidRDefault="00CD63B5">
      <w:pPr>
        <w:rPr>
          <w:b/>
          <w:i/>
          <w:szCs w:val="24"/>
        </w:rPr>
      </w:pPr>
    </w:p>
    <w:p w14:paraId="2AB6E8F7" w14:textId="10D301E5" w:rsidR="00CD63B5" w:rsidRDefault="00CD63B5">
      <w:pPr>
        <w:rPr>
          <w:sz w:val="28"/>
          <w:szCs w:val="28"/>
        </w:rPr>
      </w:pPr>
    </w:p>
    <w:p w14:paraId="09FC65CB" w14:textId="32D9C7AE" w:rsidR="00744869" w:rsidRDefault="00744869">
      <w:pPr>
        <w:rPr>
          <w:sz w:val="28"/>
          <w:szCs w:val="28"/>
        </w:rPr>
      </w:pPr>
    </w:p>
    <w:p w14:paraId="67CE3B1F" w14:textId="6DBEF717" w:rsidR="00744869" w:rsidRDefault="00744869">
      <w:pPr>
        <w:rPr>
          <w:sz w:val="28"/>
          <w:szCs w:val="28"/>
        </w:rPr>
      </w:pPr>
    </w:p>
    <w:p w14:paraId="521A1D99" w14:textId="4EEE5451" w:rsidR="00744869" w:rsidRDefault="00744869">
      <w:pPr>
        <w:rPr>
          <w:sz w:val="28"/>
          <w:szCs w:val="28"/>
        </w:rPr>
      </w:pPr>
    </w:p>
    <w:p w14:paraId="28258A2F" w14:textId="4332EFFC" w:rsidR="00744869" w:rsidRDefault="00744869">
      <w:pPr>
        <w:rPr>
          <w:sz w:val="28"/>
          <w:szCs w:val="28"/>
        </w:rPr>
      </w:pPr>
    </w:p>
    <w:p w14:paraId="142D7842" w14:textId="2F6B2A0F" w:rsidR="00744869" w:rsidRDefault="00744869">
      <w:pPr>
        <w:rPr>
          <w:sz w:val="28"/>
          <w:szCs w:val="28"/>
        </w:rPr>
      </w:pPr>
    </w:p>
    <w:p w14:paraId="3D395020" w14:textId="5AC3AAD3" w:rsidR="00744869" w:rsidRDefault="00744869">
      <w:pPr>
        <w:rPr>
          <w:sz w:val="28"/>
          <w:szCs w:val="28"/>
        </w:rPr>
      </w:pPr>
    </w:p>
    <w:p w14:paraId="1F7D3A45" w14:textId="223125D6" w:rsidR="00744869" w:rsidRDefault="00744869">
      <w:pPr>
        <w:rPr>
          <w:sz w:val="28"/>
          <w:szCs w:val="28"/>
        </w:rPr>
      </w:pPr>
    </w:p>
    <w:p w14:paraId="52854221" w14:textId="5D46DF74" w:rsidR="00744869" w:rsidRDefault="00744869">
      <w:pPr>
        <w:rPr>
          <w:sz w:val="28"/>
          <w:szCs w:val="28"/>
        </w:rPr>
      </w:pPr>
    </w:p>
    <w:p w14:paraId="02F73B76" w14:textId="61B0DAEF" w:rsidR="00744869" w:rsidRDefault="00744869">
      <w:pPr>
        <w:rPr>
          <w:sz w:val="28"/>
          <w:szCs w:val="28"/>
        </w:rPr>
      </w:pPr>
    </w:p>
    <w:p w14:paraId="58CBDE17" w14:textId="2013EBFA" w:rsidR="00744869" w:rsidRDefault="00744869">
      <w:pPr>
        <w:rPr>
          <w:sz w:val="28"/>
          <w:szCs w:val="28"/>
        </w:rPr>
      </w:pPr>
    </w:p>
    <w:p w14:paraId="3750A492" w14:textId="2BC64B35" w:rsidR="00744869" w:rsidRDefault="00744869">
      <w:pPr>
        <w:rPr>
          <w:sz w:val="28"/>
          <w:szCs w:val="28"/>
        </w:rPr>
      </w:pPr>
    </w:p>
    <w:p w14:paraId="714005BF" w14:textId="402953E4" w:rsidR="00744869" w:rsidRDefault="00744869">
      <w:pPr>
        <w:rPr>
          <w:sz w:val="28"/>
          <w:szCs w:val="28"/>
        </w:rPr>
      </w:pPr>
    </w:p>
    <w:p w14:paraId="0C843410" w14:textId="46CE024F" w:rsidR="00744869" w:rsidRDefault="00744869">
      <w:pPr>
        <w:rPr>
          <w:sz w:val="28"/>
          <w:szCs w:val="28"/>
        </w:rPr>
      </w:pPr>
    </w:p>
    <w:p w14:paraId="683B68E3" w14:textId="4A33C4A6" w:rsidR="00744869" w:rsidRDefault="00744869">
      <w:pPr>
        <w:rPr>
          <w:sz w:val="28"/>
          <w:szCs w:val="28"/>
        </w:rPr>
      </w:pPr>
    </w:p>
    <w:p w14:paraId="3F0BFBA2" w14:textId="49C13BD6" w:rsidR="00744869" w:rsidRDefault="00744869">
      <w:pPr>
        <w:rPr>
          <w:sz w:val="28"/>
          <w:szCs w:val="28"/>
        </w:rPr>
      </w:pPr>
    </w:p>
    <w:p w14:paraId="15214D3F" w14:textId="399D2ED2" w:rsidR="00744869" w:rsidRDefault="00744869">
      <w:pPr>
        <w:rPr>
          <w:sz w:val="28"/>
          <w:szCs w:val="28"/>
        </w:rPr>
      </w:pPr>
    </w:p>
    <w:p w14:paraId="5E1A0C53" w14:textId="2857A46B" w:rsidR="00744869" w:rsidRDefault="00744869">
      <w:pPr>
        <w:rPr>
          <w:sz w:val="28"/>
          <w:szCs w:val="28"/>
        </w:rPr>
      </w:pPr>
    </w:p>
    <w:p w14:paraId="454B75A9" w14:textId="7AEDB799" w:rsidR="00744869" w:rsidRDefault="00744869">
      <w:pPr>
        <w:rPr>
          <w:sz w:val="28"/>
          <w:szCs w:val="28"/>
        </w:rPr>
      </w:pPr>
    </w:p>
    <w:p w14:paraId="0CA9554E" w14:textId="573A5A64" w:rsidR="00744869" w:rsidRDefault="00744869">
      <w:pPr>
        <w:rPr>
          <w:sz w:val="28"/>
          <w:szCs w:val="28"/>
        </w:rPr>
      </w:pPr>
    </w:p>
    <w:p w14:paraId="74AA8BFC" w14:textId="4DC944B2" w:rsidR="00744869" w:rsidRDefault="00744869">
      <w:pPr>
        <w:rPr>
          <w:sz w:val="28"/>
          <w:szCs w:val="28"/>
        </w:rPr>
      </w:pPr>
    </w:p>
    <w:p w14:paraId="3D5D4E23" w14:textId="3F8B56A7" w:rsidR="00744869" w:rsidRDefault="00744869">
      <w:pPr>
        <w:rPr>
          <w:sz w:val="28"/>
          <w:szCs w:val="28"/>
        </w:rPr>
      </w:pPr>
    </w:p>
    <w:p w14:paraId="5F881883" w14:textId="03213D40" w:rsidR="00744869" w:rsidRDefault="00744869">
      <w:pPr>
        <w:rPr>
          <w:sz w:val="28"/>
          <w:szCs w:val="28"/>
        </w:rPr>
      </w:pPr>
    </w:p>
    <w:p w14:paraId="2D3763B1" w14:textId="40F853EC" w:rsidR="00744869" w:rsidRDefault="00744869">
      <w:pPr>
        <w:rPr>
          <w:sz w:val="28"/>
          <w:szCs w:val="28"/>
        </w:rPr>
      </w:pPr>
    </w:p>
    <w:p w14:paraId="11B84E51" w14:textId="66A13B23" w:rsidR="00744869" w:rsidRDefault="00744869">
      <w:pPr>
        <w:rPr>
          <w:sz w:val="28"/>
          <w:szCs w:val="28"/>
        </w:rPr>
      </w:pPr>
    </w:p>
    <w:p w14:paraId="52669304" w14:textId="4422F079" w:rsidR="00744869" w:rsidRDefault="00744869">
      <w:pPr>
        <w:rPr>
          <w:sz w:val="28"/>
          <w:szCs w:val="28"/>
        </w:rPr>
      </w:pPr>
    </w:p>
    <w:p w14:paraId="0B701AA4" w14:textId="66BAC065" w:rsidR="00744869" w:rsidRDefault="00744869">
      <w:pPr>
        <w:rPr>
          <w:sz w:val="28"/>
          <w:szCs w:val="28"/>
        </w:rPr>
      </w:pPr>
    </w:p>
    <w:p w14:paraId="2573D316" w14:textId="77777777" w:rsidR="00744869" w:rsidRPr="00EB1800" w:rsidRDefault="00744869">
      <w:pPr>
        <w:rPr>
          <w:sz w:val="28"/>
          <w:szCs w:val="28"/>
        </w:rPr>
      </w:pPr>
    </w:p>
    <w:tbl>
      <w:tblPr>
        <w:tblW w:w="2268" w:type="dxa"/>
        <w:tblInd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</w:tblGrid>
      <w:tr w:rsidR="00CD63B5" w:rsidRPr="0097119E" w14:paraId="0C70F50B" w14:textId="77777777" w:rsidTr="00E02D21">
        <w:tc>
          <w:tcPr>
            <w:tcW w:w="2268" w:type="dxa"/>
            <w:shd w:val="clear" w:color="auto" w:fill="A6A6A6"/>
          </w:tcPr>
          <w:p w14:paraId="46141B87" w14:textId="77777777" w:rsidR="00CD63B5" w:rsidRPr="0097119E" w:rsidRDefault="00CD63B5" w:rsidP="00E62D25">
            <w:pPr>
              <w:rPr>
                <w:b/>
                <w:i/>
                <w:szCs w:val="24"/>
              </w:rPr>
            </w:pPr>
            <w:r w:rsidRPr="0097119E">
              <w:rPr>
                <w:b/>
                <w:i/>
                <w:szCs w:val="24"/>
              </w:rPr>
              <w:t xml:space="preserve">Modello 1 </w:t>
            </w:r>
          </w:p>
        </w:tc>
      </w:tr>
    </w:tbl>
    <w:p w14:paraId="07500C49" w14:textId="769F140C" w:rsidR="00CD63B5" w:rsidRPr="00EB1800" w:rsidRDefault="00CD63B5" w:rsidP="00B74BB6">
      <w:pPr>
        <w:rPr>
          <w:sz w:val="28"/>
          <w:szCs w:val="28"/>
        </w:rPr>
      </w:pPr>
      <w:r w:rsidRPr="00EB1800">
        <w:rPr>
          <w:sz w:val="28"/>
          <w:szCs w:val="28"/>
        </w:rPr>
        <w:t>Alla Stazione Appaltante</w:t>
      </w:r>
    </w:p>
    <w:p w14:paraId="24F3FD73" w14:textId="77777777" w:rsidR="00CD63B5" w:rsidRPr="0097119E" w:rsidRDefault="00CD63B5" w:rsidP="00A55067">
      <w:pPr>
        <w:rPr>
          <w:sz w:val="22"/>
          <w:szCs w:val="22"/>
        </w:rPr>
      </w:pPr>
    </w:p>
    <w:p w14:paraId="3F4EEFB5" w14:textId="77777777" w:rsidR="00CD63B5" w:rsidRPr="0097119E" w:rsidRDefault="00CD63B5" w:rsidP="00A55067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3"/>
      </w:tblGrid>
      <w:tr w:rsidR="00CD63B5" w:rsidRPr="00EB1800" w14:paraId="7D8B4C55" w14:textId="77777777" w:rsidTr="00A55067">
        <w:tc>
          <w:tcPr>
            <w:tcW w:w="10173" w:type="dxa"/>
            <w:shd w:val="clear" w:color="auto" w:fill="D0CECE"/>
          </w:tcPr>
          <w:p w14:paraId="31FACCB0" w14:textId="4CE73CEA" w:rsidR="00EB1800" w:rsidRPr="00EB1800" w:rsidRDefault="00CD63B5" w:rsidP="007B0251">
            <w:pPr>
              <w:pStyle w:val="Corpodeltesto1"/>
              <w:spacing w:line="240" w:lineRule="auto"/>
              <w:ind w:right="96"/>
              <w:jc w:val="both"/>
              <w:rPr>
                <w:b/>
                <w:sz w:val="28"/>
                <w:szCs w:val="28"/>
              </w:rPr>
            </w:pPr>
            <w:r w:rsidRPr="00EB1800">
              <w:rPr>
                <w:b/>
                <w:sz w:val="28"/>
                <w:szCs w:val="28"/>
              </w:rPr>
              <w:t xml:space="preserve">Oggetto: </w:t>
            </w:r>
            <w:r w:rsidR="00EB1800" w:rsidRPr="00EB1800">
              <w:rPr>
                <w:b/>
                <w:sz w:val="28"/>
                <w:szCs w:val="28"/>
              </w:rPr>
              <w:t>Procedura Telematica per l’affidamento del servizio di noleggio, install</w:t>
            </w:r>
            <w:r w:rsidR="00EB1800" w:rsidRPr="00EB1800">
              <w:rPr>
                <w:b/>
                <w:sz w:val="28"/>
                <w:szCs w:val="28"/>
              </w:rPr>
              <w:t>a</w:t>
            </w:r>
            <w:r w:rsidR="00EB1800" w:rsidRPr="00EB1800">
              <w:rPr>
                <w:b/>
                <w:sz w:val="28"/>
                <w:szCs w:val="28"/>
              </w:rPr>
              <w:t>zione, manutenzione e successivo smontaggio delle luminarie da</w:t>
            </w:r>
            <w:r w:rsidR="008F242E">
              <w:rPr>
                <w:b/>
                <w:sz w:val="28"/>
                <w:szCs w:val="28"/>
              </w:rPr>
              <w:t xml:space="preserve"> </w:t>
            </w:r>
            <w:r w:rsidR="00EB1800" w:rsidRPr="00EB1800">
              <w:rPr>
                <w:b/>
                <w:sz w:val="28"/>
                <w:szCs w:val="28"/>
              </w:rPr>
              <w:t>realizzare nella Citt</w:t>
            </w:r>
            <w:r w:rsidR="008F242E">
              <w:rPr>
                <w:b/>
                <w:sz w:val="28"/>
                <w:szCs w:val="28"/>
              </w:rPr>
              <w:t>à</w:t>
            </w:r>
            <w:r w:rsidR="00EB1800" w:rsidRPr="00EB1800">
              <w:rPr>
                <w:b/>
                <w:sz w:val="28"/>
                <w:szCs w:val="28"/>
              </w:rPr>
              <w:t xml:space="preserve"> di Napoli in occasione delle festività Natalizie 202</w:t>
            </w:r>
            <w:r w:rsidR="0090444A">
              <w:rPr>
                <w:b/>
                <w:sz w:val="28"/>
                <w:szCs w:val="28"/>
              </w:rPr>
              <w:t>2</w:t>
            </w:r>
            <w:r w:rsidR="00EB1800" w:rsidRPr="00EB1800">
              <w:rPr>
                <w:b/>
                <w:sz w:val="28"/>
                <w:szCs w:val="28"/>
              </w:rPr>
              <w:t>-202</w:t>
            </w:r>
            <w:r w:rsidR="0090444A">
              <w:rPr>
                <w:b/>
                <w:sz w:val="28"/>
                <w:szCs w:val="28"/>
              </w:rPr>
              <w:t>3</w:t>
            </w:r>
          </w:p>
        </w:tc>
      </w:tr>
    </w:tbl>
    <w:p w14:paraId="63FC5542" w14:textId="77777777" w:rsidR="00CD63B5" w:rsidRPr="0097119E" w:rsidRDefault="00CD63B5" w:rsidP="00D619A8">
      <w:pPr>
        <w:pStyle w:val="Corpodeltesto2"/>
        <w:spacing w:line="240" w:lineRule="auto"/>
        <w:rPr>
          <w:sz w:val="20"/>
        </w:rPr>
      </w:pPr>
    </w:p>
    <w:p w14:paraId="625FB2E5" w14:textId="77777777" w:rsidR="00CD63B5" w:rsidRPr="0097119E" w:rsidRDefault="00CD63B5" w:rsidP="00D619A8">
      <w:pPr>
        <w:pStyle w:val="Corpodeltesto2"/>
        <w:spacing w:line="240" w:lineRule="auto"/>
        <w:rPr>
          <w:sz w:val="20"/>
        </w:rPr>
      </w:pPr>
      <w:r w:rsidRPr="0097119E">
        <w:rPr>
          <w:sz w:val="20"/>
        </w:rPr>
        <w:t xml:space="preserve">Il presente modello deve essere compilato (nonché eventualmente anche modificato) - in conformità a quanto previsto nel disciplinare di gara – utilizzando un computer; per selezionare il riquadro </w:t>
      </w:r>
      <w:r w:rsidRPr="0097119E">
        <w:rPr>
          <w:b/>
          <w:sz w:val="22"/>
          <w:szCs w:val="22"/>
        </w:rPr>
        <w:fldChar w:fldCharType="begin">
          <w:ffData>
            <w:name w:val="Controllo47"/>
            <w:enabled/>
            <w:calcOnExit w:val="0"/>
            <w:checkBox>
              <w:sizeAuto/>
              <w:default w:val="0"/>
            </w:checkBox>
          </w:ffData>
        </w:fldChar>
      </w:r>
      <w:r w:rsidRPr="0097119E">
        <w:rPr>
          <w:b/>
          <w:sz w:val="22"/>
          <w:szCs w:val="22"/>
        </w:rPr>
        <w:instrText xml:space="preserve"> FORMCHECKBOX </w:instrText>
      </w:r>
      <w:r w:rsidR="00850A44">
        <w:rPr>
          <w:b/>
          <w:sz w:val="22"/>
          <w:szCs w:val="22"/>
        </w:rPr>
      </w:r>
      <w:r w:rsidR="00850A44">
        <w:rPr>
          <w:b/>
          <w:sz w:val="22"/>
          <w:szCs w:val="22"/>
        </w:rPr>
        <w:fldChar w:fldCharType="separate"/>
      </w:r>
      <w:r w:rsidRPr="0097119E">
        <w:rPr>
          <w:b/>
          <w:sz w:val="22"/>
          <w:szCs w:val="22"/>
        </w:rPr>
        <w:fldChar w:fldCharType="end"/>
      </w:r>
      <w:r w:rsidRPr="0097119E">
        <w:rPr>
          <w:sz w:val="20"/>
        </w:rPr>
        <w:t>dell’opzione scelta effettuare le seguenti oper</w:t>
      </w:r>
      <w:r w:rsidRPr="0097119E">
        <w:rPr>
          <w:sz w:val="20"/>
        </w:rPr>
        <w:t>a</w:t>
      </w:r>
      <w:r w:rsidRPr="0097119E">
        <w:rPr>
          <w:sz w:val="20"/>
        </w:rPr>
        <w:t>zioni: doppio clic sulla casella e flag sull’opzione “</w:t>
      </w:r>
      <w:r w:rsidRPr="0097119E">
        <w:rPr>
          <w:i/>
          <w:sz w:val="20"/>
        </w:rPr>
        <w:t>selezionato</w:t>
      </w:r>
      <w:r w:rsidRPr="0097119E">
        <w:rPr>
          <w:sz w:val="20"/>
        </w:rPr>
        <w:t>” nel campo “</w:t>
      </w:r>
      <w:r w:rsidRPr="0097119E">
        <w:rPr>
          <w:i/>
          <w:sz w:val="20"/>
        </w:rPr>
        <w:t>Valore predefinito</w:t>
      </w:r>
      <w:r w:rsidRPr="0097119E">
        <w:rPr>
          <w:sz w:val="20"/>
        </w:rPr>
        <w:t xml:space="preserve">” (per eliminare la selezione effettuata, fare un doppio clic sulla casella e contrassegnare con un flag l’opzione </w:t>
      </w:r>
      <w:r w:rsidRPr="0097119E">
        <w:rPr>
          <w:i/>
          <w:sz w:val="20"/>
        </w:rPr>
        <w:t xml:space="preserve">“non selezionato” </w:t>
      </w:r>
      <w:r w:rsidRPr="0097119E">
        <w:rPr>
          <w:sz w:val="20"/>
        </w:rPr>
        <w:t xml:space="preserve">nel campo </w:t>
      </w:r>
      <w:r w:rsidRPr="0097119E">
        <w:rPr>
          <w:i/>
          <w:sz w:val="20"/>
        </w:rPr>
        <w:t>“Valore predefinito”</w:t>
      </w:r>
      <w:r w:rsidRPr="0097119E">
        <w:rPr>
          <w:sz w:val="20"/>
        </w:rPr>
        <w:t xml:space="preserve">).  </w:t>
      </w:r>
    </w:p>
    <w:p w14:paraId="0C5EE6F1" w14:textId="77777777" w:rsidR="00CD63B5" w:rsidRPr="0097119E" w:rsidRDefault="00CD63B5" w:rsidP="00D619A8">
      <w:pPr>
        <w:ind w:right="51"/>
        <w:jc w:val="both"/>
        <w:rPr>
          <w:i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  <w:gridCol w:w="6345"/>
      </w:tblGrid>
      <w:tr w:rsidR="00CD63B5" w:rsidRPr="0097119E" w14:paraId="344C8538" w14:textId="77777777" w:rsidTr="00055C79">
        <w:trPr>
          <w:trHeight w:val="567"/>
        </w:trPr>
        <w:tc>
          <w:tcPr>
            <w:tcW w:w="3828" w:type="dxa"/>
            <w:vAlign w:val="center"/>
          </w:tcPr>
          <w:p w14:paraId="2FCE66AC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Il/La sottoscritto/a</w:t>
            </w:r>
          </w:p>
        </w:tc>
        <w:tc>
          <w:tcPr>
            <w:tcW w:w="6345" w:type="dxa"/>
            <w:vAlign w:val="center"/>
          </w:tcPr>
          <w:p w14:paraId="1C459407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63B3BB04" w14:textId="77777777" w:rsidTr="00055C79">
        <w:trPr>
          <w:trHeight w:val="567"/>
        </w:trPr>
        <w:tc>
          <w:tcPr>
            <w:tcW w:w="3828" w:type="dxa"/>
            <w:vAlign w:val="center"/>
          </w:tcPr>
          <w:p w14:paraId="769F836B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Data e luogo di nascita</w:t>
            </w:r>
          </w:p>
        </w:tc>
        <w:tc>
          <w:tcPr>
            <w:tcW w:w="6345" w:type="dxa"/>
            <w:vAlign w:val="center"/>
          </w:tcPr>
          <w:p w14:paraId="6081840C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39C14F69" w14:textId="77777777" w:rsidTr="00055C79">
        <w:trPr>
          <w:trHeight w:val="567"/>
        </w:trPr>
        <w:tc>
          <w:tcPr>
            <w:tcW w:w="3828" w:type="dxa"/>
            <w:vAlign w:val="center"/>
          </w:tcPr>
          <w:p w14:paraId="011A6F8F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Codice fiscale</w:t>
            </w:r>
          </w:p>
        </w:tc>
        <w:tc>
          <w:tcPr>
            <w:tcW w:w="6345" w:type="dxa"/>
            <w:vAlign w:val="center"/>
          </w:tcPr>
          <w:p w14:paraId="6E367206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0201FE0B" w14:textId="77777777" w:rsidTr="00055C79">
        <w:trPr>
          <w:trHeight w:val="567"/>
        </w:trPr>
        <w:tc>
          <w:tcPr>
            <w:tcW w:w="3828" w:type="dxa"/>
            <w:vAlign w:val="center"/>
          </w:tcPr>
          <w:p w14:paraId="48103E7E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In qualità di (carica sociale)</w:t>
            </w:r>
          </w:p>
        </w:tc>
        <w:tc>
          <w:tcPr>
            <w:tcW w:w="6345" w:type="dxa"/>
            <w:vAlign w:val="center"/>
          </w:tcPr>
          <w:p w14:paraId="323A4F53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09641668" w14:textId="77777777" w:rsidTr="00055C79">
        <w:trPr>
          <w:trHeight w:val="567"/>
        </w:trPr>
        <w:tc>
          <w:tcPr>
            <w:tcW w:w="3828" w:type="dxa"/>
            <w:vAlign w:val="center"/>
          </w:tcPr>
          <w:p w14:paraId="217BAC23" w14:textId="77777777" w:rsidR="00CD63B5" w:rsidRPr="0097119E" w:rsidRDefault="00CD63B5" w:rsidP="00A55067">
            <w:pPr>
              <w:ind w:right="51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(</w:t>
            </w:r>
            <w:r w:rsidRPr="0097119E">
              <w:rPr>
                <w:sz w:val="22"/>
                <w:szCs w:val="22"/>
                <w:u w:val="single"/>
              </w:rPr>
              <w:t>se procuratore</w:t>
            </w:r>
            <w:r w:rsidRPr="0097119E">
              <w:rPr>
                <w:sz w:val="22"/>
                <w:szCs w:val="22"/>
              </w:rPr>
              <w:t>) estremi procura (n</w:t>
            </w:r>
            <w:r w:rsidRPr="0097119E">
              <w:rPr>
                <w:sz w:val="22"/>
                <w:szCs w:val="22"/>
              </w:rPr>
              <w:t>o</w:t>
            </w:r>
            <w:r w:rsidRPr="0097119E">
              <w:rPr>
                <w:sz w:val="22"/>
                <w:szCs w:val="22"/>
              </w:rPr>
              <w:t>taio, repertorio, raccolta)</w:t>
            </w:r>
          </w:p>
        </w:tc>
        <w:tc>
          <w:tcPr>
            <w:tcW w:w="6345" w:type="dxa"/>
            <w:vAlign w:val="center"/>
          </w:tcPr>
          <w:p w14:paraId="208780C7" w14:textId="77777777" w:rsidR="00CD63B5" w:rsidRPr="0097119E" w:rsidRDefault="00CD63B5" w:rsidP="00A55067">
            <w:pPr>
              <w:spacing w:line="480" w:lineRule="atLeast"/>
              <w:ind w:right="51"/>
              <w:rPr>
                <w:szCs w:val="22"/>
              </w:rPr>
            </w:pPr>
          </w:p>
        </w:tc>
      </w:tr>
      <w:tr w:rsidR="00CD63B5" w:rsidRPr="0097119E" w14:paraId="032FCD77" w14:textId="77777777" w:rsidTr="00055C79">
        <w:trPr>
          <w:trHeight w:val="567"/>
        </w:trPr>
        <w:tc>
          <w:tcPr>
            <w:tcW w:w="3828" w:type="dxa"/>
            <w:vAlign w:val="center"/>
          </w:tcPr>
          <w:p w14:paraId="5FBC4B87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Operatore economico</w:t>
            </w:r>
          </w:p>
        </w:tc>
        <w:tc>
          <w:tcPr>
            <w:tcW w:w="6345" w:type="dxa"/>
            <w:vAlign w:val="center"/>
          </w:tcPr>
          <w:p w14:paraId="55AA5947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129F61C8" w14:textId="77777777" w:rsidTr="00055C79">
        <w:trPr>
          <w:trHeight w:val="567"/>
        </w:trPr>
        <w:tc>
          <w:tcPr>
            <w:tcW w:w="3828" w:type="dxa"/>
            <w:vAlign w:val="center"/>
          </w:tcPr>
          <w:p w14:paraId="5BEA0B72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Forma giuridica</w:t>
            </w:r>
          </w:p>
        </w:tc>
        <w:tc>
          <w:tcPr>
            <w:tcW w:w="6345" w:type="dxa"/>
            <w:vAlign w:val="center"/>
          </w:tcPr>
          <w:p w14:paraId="3CC5FD9E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24B89DA9" w14:textId="77777777" w:rsidTr="00055C79">
        <w:trPr>
          <w:trHeight w:val="567"/>
        </w:trPr>
        <w:tc>
          <w:tcPr>
            <w:tcW w:w="3828" w:type="dxa"/>
            <w:vAlign w:val="center"/>
          </w:tcPr>
          <w:p w14:paraId="0776DECC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Sede legale (via, città, prov.)</w:t>
            </w:r>
          </w:p>
        </w:tc>
        <w:tc>
          <w:tcPr>
            <w:tcW w:w="6345" w:type="dxa"/>
            <w:vAlign w:val="center"/>
          </w:tcPr>
          <w:p w14:paraId="764DE0DE" w14:textId="77777777" w:rsidR="00CD63B5" w:rsidRPr="00D71BBC" w:rsidRDefault="00CD63B5" w:rsidP="00A55067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64A22774" w14:textId="77777777" w:rsidTr="00055C79">
        <w:trPr>
          <w:trHeight w:val="567"/>
        </w:trPr>
        <w:tc>
          <w:tcPr>
            <w:tcW w:w="3828" w:type="dxa"/>
            <w:vAlign w:val="center"/>
          </w:tcPr>
          <w:p w14:paraId="59851D5B" w14:textId="77777777" w:rsidR="00CD63B5" w:rsidRPr="00D71BBC" w:rsidRDefault="00CD63B5" w:rsidP="00E728EE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 xml:space="preserve">Sede operativa </w:t>
            </w:r>
          </w:p>
          <w:p w14:paraId="62C41867" w14:textId="77777777" w:rsidR="00CD63B5" w:rsidRPr="00D71BBC" w:rsidRDefault="00CD63B5" w:rsidP="00E728EE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(se diversa dalla sede legale)</w:t>
            </w:r>
          </w:p>
        </w:tc>
        <w:tc>
          <w:tcPr>
            <w:tcW w:w="6345" w:type="dxa"/>
            <w:vAlign w:val="center"/>
          </w:tcPr>
          <w:p w14:paraId="17E91A49" w14:textId="77777777" w:rsidR="00CD63B5" w:rsidRPr="00D71BBC" w:rsidRDefault="00CD63B5" w:rsidP="00E728EE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0428E0D4" w14:textId="77777777" w:rsidTr="00055C79">
        <w:trPr>
          <w:trHeight w:val="567"/>
        </w:trPr>
        <w:tc>
          <w:tcPr>
            <w:tcW w:w="3828" w:type="dxa"/>
            <w:vAlign w:val="center"/>
          </w:tcPr>
          <w:p w14:paraId="3BD06B2D" w14:textId="77777777" w:rsidR="00CD63B5" w:rsidRPr="00D71BBC" w:rsidRDefault="00CD63B5" w:rsidP="00E728EE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Codice fiscale operatore economico</w:t>
            </w:r>
          </w:p>
        </w:tc>
        <w:tc>
          <w:tcPr>
            <w:tcW w:w="6345" w:type="dxa"/>
            <w:vAlign w:val="center"/>
          </w:tcPr>
          <w:p w14:paraId="45AC759D" w14:textId="77777777" w:rsidR="00CD63B5" w:rsidRPr="00D71BBC" w:rsidRDefault="00CD63B5" w:rsidP="00E728EE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58E44223" w14:textId="77777777" w:rsidTr="00055C79">
        <w:trPr>
          <w:trHeight w:val="567"/>
        </w:trPr>
        <w:tc>
          <w:tcPr>
            <w:tcW w:w="3828" w:type="dxa"/>
            <w:vAlign w:val="center"/>
          </w:tcPr>
          <w:p w14:paraId="2F45E1DC" w14:textId="77777777" w:rsidR="00CD63B5" w:rsidRPr="00D71BBC" w:rsidRDefault="00CD63B5" w:rsidP="00E728EE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Partita IVA operatore economico</w:t>
            </w:r>
          </w:p>
        </w:tc>
        <w:tc>
          <w:tcPr>
            <w:tcW w:w="6345" w:type="dxa"/>
            <w:vAlign w:val="center"/>
          </w:tcPr>
          <w:p w14:paraId="26F67B48" w14:textId="77777777" w:rsidR="00CD63B5" w:rsidRPr="00D71BBC" w:rsidRDefault="00CD63B5" w:rsidP="00E728EE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699494F5" w14:textId="77777777" w:rsidTr="00055C79">
        <w:trPr>
          <w:trHeight w:val="567"/>
        </w:trPr>
        <w:tc>
          <w:tcPr>
            <w:tcW w:w="3828" w:type="dxa"/>
            <w:vAlign w:val="center"/>
          </w:tcPr>
          <w:p w14:paraId="47CA0F68" w14:textId="07B1DBB7" w:rsidR="00CD63B5" w:rsidRPr="00D71BBC" w:rsidRDefault="00EB1800" w:rsidP="00316B68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>
              <w:rPr>
                <w:szCs w:val="22"/>
              </w:rPr>
              <w:t>Casella PEC</w:t>
            </w:r>
          </w:p>
        </w:tc>
        <w:tc>
          <w:tcPr>
            <w:tcW w:w="6345" w:type="dxa"/>
            <w:vAlign w:val="center"/>
          </w:tcPr>
          <w:p w14:paraId="2DBDE8B1" w14:textId="77777777" w:rsidR="00CD63B5" w:rsidRPr="00D71BBC" w:rsidRDefault="00CD63B5" w:rsidP="00E728EE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EB1800" w:rsidRPr="0097119E" w14:paraId="15230D01" w14:textId="77777777" w:rsidTr="00055C79">
        <w:trPr>
          <w:trHeight w:val="567"/>
        </w:trPr>
        <w:tc>
          <w:tcPr>
            <w:tcW w:w="3828" w:type="dxa"/>
            <w:vAlign w:val="center"/>
          </w:tcPr>
          <w:p w14:paraId="6721AC9F" w14:textId="6A24858B" w:rsidR="00EB1800" w:rsidRPr="00D71BBC" w:rsidRDefault="00EB1800" w:rsidP="00316B68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 w:val="22"/>
                <w:szCs w:val="22"/>
              </w:rPr>
            </w:pPr>
            <w:r w:rsidRPr="00D71BBC">
              <w:rPr>
                <w:sz w:val="22"/>
                <w:szCs w:val="22"/>
              </w:rPr>
              <w:t>Cellulare + Telefono</w:t>
            </w:r>
          </w:p>
        </w:tc>
        <w:tc>
          <w:tcPr>
            <w:tcW w:w="6345" w:type="dxa"/>
            <w:vAlign w:val="center"/>
          </w:tcPr>
          <w:p w14:paraId="11E83AC3" w14:textId="77777777" w:rsidR="00EB1800" w:rsidRPr="00D71BBC" w:rsidRDefault="00EB1800" w:rsidP="00E728EE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</w:tbl>
    <w:p w14:paraId="04235FDD" w14:textId="77777777" w:rsidR="00CD63B5" w:rsidRPr="0097119E" w:rsidRDefault="00CD63B5" w:rsidP="001C7DB3">
      <w:pPr>
        <w:pStyle w:val="Corpodeltesto1"/>
        <w:tabs>
          <w:tab w:val="left" w:pos="240"/>
        </w:tabs>
        <w:spacing w:line="240" w:lineRule="auto"/>
        <w:ind w:left="284" w:right="96"/>
        <w:jc w:val="both"/>
        <w:rPr>
          <w:sz w:val="22"/>
          <w:szCs w:val="22"/>
        </w:rPr>
      </w:pPr>
    </w:p>
    <w:p w14:paraId="5C214121" w14:textId="017BEB65" w:rsidR="00CD63B5" w:rsidRPr="0097119E" w:rsidRDefault="00F50C2A" w:rsidP="00722888">
      <w:pPr>
        <w:pStyle w:val="Corpodeltesto1"/>
        <w:numPr>
          <w:ilvl w:val="0"/>
          <w:numId w:val="2"/>
        </w:numPr>
        <w:tabs>
          <w:tab w:val="left" w:pos="240"/>
        </w:tabs>
        <w:spacing w:line="240" w:lineRule="auto"/>
        <w:ind w:left="284" w:right="96" w:hanging="284"/>
        <w:jc w:val="both"/>
        <w:rPr>
          <w:sz w:val="22"/>
          <w:szCs w:val="22"/>
        </w:rPr>
      </w:pPr>
      <w:r w:rsidRPr="0097119E">
        <w:rPr>
          <w:sz w:val="22"/>
          <w:szCs w:val="22"/>
        </w:rPr>
        <w:t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emerga la non veridicità del contenuto della presente dichiarazione questa impresa decadrà dai benefici e da</w:t>
      </w:r>
      <w:r w:rsidRPr="0097119E">
        <w:rPr>
          <w:sz w:val="22"/>
          <w:szCs w:val="22"/>
        </w:rPr>
        <w:t>l</w:t>
      </w:r>
      <w:r w:rsidRPr="0097119E">
        <w:rPr>
          <w:sz w:val="22"/>
          <w:szCs w:val="22"/>
        </w:rPr>
        <w:t>le autorizzazioni per le quali la stessa è stata rilasciata</w:t>
      </w:r>
      <w:r w:rsidR="00CD63B5" w:rsidRPr="0097119E">
        <w:rPr>
          <w:sz w:val="22"/>
          <w:szCs w:val="22"/>
        </w:rPr>
        <w:t xml:space="preserve">; </w:t>
      </w:r>
    </w:p>
    <w:p w14:paraId="02CC7066" w14:textId="130F6DED" w:rsidR="00CD63B5" w:rsidRPr="0097119E" w:rsidRDefault="00F50C2A" w:rsidP="00722888">
      <w:pPr>
        <w:pStyle w:val="Corpodeltesto1"/>
        <w:numPr>
          <w:ilvl w:val="0"/>
          <w:numId w:val="2"/>
        </w:numPr>
        <w:tabs>
          <w:tab w:val="left" w:pos="240"/>
        </w:tabs>
        <w:spacing w:line="240" w:lineRule="auto"/>
        <w:ind w:left="284" w:right="96" w:hanging="284"/>
        <w:jc w:val="both"/>
        <w:rPr>
          <w:sz w:val="22"/>
          <w:szCs w:val="22"/>
        </w:rPr>
      </w:pPr>
      <w:r w:rsidRPr="0097119E">
        <w:rPr>
          <w:sz w:val="22"/>
          <w:szCs w:val="22"/>
        </w:rPr>
        <w:t>Dichiarando di accettare che tutte le comunicazioni inerenti la presente procedura di gara saranno effettuate con le modalità previste dall’art. 2.3 del Disciplinare di gara; (NB: nel caso di ATI/Consorzi/GEIE, le com</w:t>
      </w:r>
      <w:r w:rsidRPr="0097119E">
        <w:rPr>
          <w:sz w:val="22"/>
          <w:szCs w:val="22"/>
        </w:rPr>
        <w:t>u</w:t>
      </w:r>
      <w:r w:rsidRPr="0097119E">
        <w:rPr>
          <w:sz w:val="22"/>
          <w:szCs w:val="22"/>
        </w:rPr>
        <w:lastRenderedPageBreak/>
        <w:t>nicazioni saranno effettuate - con le modalità sopra indicate – alla Capogruppo Capogruppo/Società associata di GEIE/ retista</w:t>
      </w:r>
      <w:r w:rsidR="00CD63B5" w:rsidRPr="0097119E">
        <w:rPr>
          <w:sz w:val="22"/>
          <w:szCs w:val="22"/>
        </w:rPr>
        <w:t>);</w:t>
      </w:r>
    </w:p>
    <w:p w14:paraId="7800B19F" w14:textId="6588B73B" w:rsidR="00CD63B5" w:rsidRPr="0097119E" w:rsidRDefault="00CD63B5" w:rsidP="00722888">
      <w:pPr>
        <w:pStyle w:val="Corpodeltesto1"/>
        <w:numPr>
          <w:ilvl w:val="0"/>
          <w:numId w:val="2"/>
        </w:numPr>
        <w:tabs>
          <w:tab w:val="left" w:pos="240"/>
        </w:tabs>
        <w:spacing w:line="240" w:lineRule="auto"/>
        <w:ind w:left="284" w:right="96" w:hanging="284"/>
        <w:jc w:val="both"/>
        <w:rPr>
          <w:sz w:val="22"/>
          <w:szCs w:val="22"/>
        </w:rPr>
      </w:pPr>
      <w:r w:rsidRPr="0097119E">
        <w:rPr>
          <w:sz w:val="22"/>
          <w:szCs w:val="22"/>
        </w:rPr>
        <w:t>Dichiarando di aver indicato sul Portale il proprio domicilio digitale di cui a</w:t>
      </w:r>
      <w:r w:rsidRPr="0097119E">
        <w:t xml:space="preserve">gli indici previsti dagli articoli 6-bis e 6-ter del D.Lgs.n.82/2005 ovvero - </w:t>
      </w:r>
      <w:r w:rsidRPr="0097119E">
        <w:rPr>
          <w:sz w:val="22"/>
          <w:szCs w:val="22"/>
        </w:rPr>
        <w:t>per gli operatori transfrontalieri- il proprio servizio di recapito certificato qualificato in conformità a quanto previsto dal Regolamento eIDAS, ovvero in mancanza degli elementi suddetti di eleggere domicilio digitale presso il Portale di negoziazione</w:t>
      </w:r>
      <w:r w:rsidRPr="0097119E">
        <w:t>;</w:t>
      </w:r>
    </w:p>
    <w:p w14:paraId="4DAB2649" w14:textId="77777777" w:rsidR="00CD63B5" w:rsidRPr="0097119E" w:rsidRDefault="00CD63B5" w:rsidP="00722888">
      <w:pPr>
        <w:pStyle w:val="Corpodeltesto1"/>
        <w:numPr>
          <w:ilvl w:val="0"/>
          <w:numId w:val="2"/>
        </w:numPr>
        <w:tabs>
          <w:tab w:val="left" w:pos="240"/>
        </w:tabs>
        <w:spacing w:line="240" w:lineRule="auto"/>
        <w:ind w:left="284" w:right="96" w:hanging="284"/>
        <w:jc w:val="both"/>
        <w:rPr>
          <w:sz w:val="22"/>
          <w:szCs w:val="22"/>
        </w:rPr>
      </w:pPr>
      <w:r w:rsidRPr="0097119E">
        <w:rPr>
          <w:sz w:val="22"/>
          <w:szCs w:val="22"/>
        </w:rPr>
        <w:t>dichiarando di accettare che tutte le predette comunicazioni hanno valore di notifica;</w:t>
      </w:r>
    </w:p>
    <w:p w14:paraId="39E8A34C" w14:textId="77777777" w:rsidR="00CD63B5" w:rsidRPr="0097119E" w:rsidRDefault="00CD63B5" w:rsidP="00A13F43">
      <w:pPr>
        <w:spacing w:after="240" w:line="480" w:lineRule="atLeast"/>
        <w:ind w:right="119"/>
        <w:jc w:val="center"/>
      </w:pPr>
      <w:r w:rsidRPr="0097119E">
        <w:rPr>
          <w:b/>
        </w:rPr>
        <w:t>IN QUALITA’ DI</w:t>
      </w:r>
      <w:r w:rsidRPr="0097119E">
        <w:rPr>
          <w:rStyle w:val="Rimandonotaapidipagina"/>
          <w:sz w:val="22"/>
          <w:szCs w:val="22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9639"/>
      </w:tblGrid>
      <w:tr w:rsidR="00CD63B5" w:rsidRPr="0097119E" w14:paraId="7419D300" w14:textId="77777777" w:rsidTr="00D619A8">
        <w:trPr>
          <w:cantSplit/>
          <w:trHeight w:val="567"/>
        </w:trPr>
        <w:tc>
          <w:tcPr>
            <w:tcW w:w="534" w:type="dxa"/>
            <w:vAlign w:val="center"/>
          </w:tcPr>
          <w:p w14:paraId="2CCD8037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14:paraId="62BC7D25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Operatore economico singolo</w:t>
            </w:r>
            <w:r w:rsidRPr="0097119E">
              <w:rPr>
                <w:sz w:val="22"/>
                <w:szCs w:val="22"/>
              </w:rPr>
              <w:t xml:space="preserve"> ai sensi dell’art. 45, comma 2, lett. a) del D.Lgs. 50/2016 (imprenditore individuale, anche artigiano, società commerciale, società cooperativa).</w:t>
            </w:r>
          </w:p>
        </w:tc>
      </w:tr>
      <w:tr w:rsidR="00CD63B5" w:rsidRPr="0097119E" w14:paraId="78F91FA6" w14:textId="77777777" w:rsidTr="00D619A8">
        <w:trPr>
          <w:cantSplit/>
          <w:trHeight w:val="567"/>
        </w:trPr>
        <w:tc>
          <w:tcPr>
            <w:tcW w:w="534" w:type="dxa"/>
            <w:vAlign w:val="center"/>
          </w:tcPr>
          <w:p w14:paraId="1DC089AF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14:paraId="7E6EBA97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Consorzio</w:t>
            </w:r>
            <w:r w:rsidRPr="0097119E">
              <w:rPr>
                <w:sz w:val="22"/>
                <w:szCs w:val="22"/>
              </w:rPr>
              <w:t xml:space="preserve"> di cui all’art. 45, comma 2, lett. b) del D.Lgs. 50/2016 – consorzi fra società cooperative di produzione e lavoro costituiti a norma della legge </w:t>
            </w:r>
            <w:smartTag w:uri="urn:schemas-microsoft-com:office:smarttags" w:element="date">
              <w:smartTagPr>
                <w:attr w:name="Year" w:val="19"/>
                <w:attr w:name="Day" w:val="25"/>
                <w:attr w:name="Month" w:val="6"/>
                <w:attr w:name="ls" w:val="trans"/>
              </w:smartTagPr>
              <w:r w:rsidRPr="0097119E">
                <w:rPr>
                  <w:sz w:val="22"/>
                  <w:szCs w:val="22"/>
                </w:rPr>
                <w:t>25 giugno 19</w:t>
              </w:r>
            </w:smartTag>
            <w:r w:rsidRPr="0097119E">
              <w:rPr>
                <w:sz w:val="22"/>
                <w:szCs w:val="22"/>
              </w:rPr>
              <w:t xml:space="preserve">09, n. 422 e dal decreto legislativo del Capo provvisorio dello Stato </w:t>
            </w:r>
            <w:smartTag w:uri="urn:schemas-microsoft-com:office:smarttags" w:element="date">
              <w:smartTagPr>
                <w:attr w:name="Year" w:val="19"/>
                <w:attr w:name="Day" w:val="14"/>
                <w:attr w:name="Month" w:val="12"/>
                <w:attr w:name="ls" w:val="trans"/>
              </w:smartTagPr>
              <w:r w:rsidRPr="0097119E">
                <w:rPr>
                  <w:sz w:val="22"/>
                  <w:szCs w:val="22"/>
                </w:rPr>
                <w:t>14 dicembre 19</w:t>
              </w:r>
            </w:smartTag>
            <w:r w:rsidRPr="0097119E">
              <w:rPr>
                <w:sz w:val="22"/>
                <w:szCs w:val="22"/>
              </w:rPr>
              <w:t>47 n. 1577, e successive modificazioni o consorzio tra i</w:t>
            </w:r>
            <w:r w:rsidRPr="0097119E">
              <w:rPr>
                <w:sz w:val="22"/>
                <w:szCs w:val="22"/>
              </w:rPr>
              <w:t>m</w:t>
            </w:r>
            <w:r w:rsidRPr="0097119E">
              <w:rPr>
                <w:sz w:val="22"/>
                <w:szCs w:val="22"/>
              </w:rPr>
              <w:t xml:space="preserve">prese artigiane di cui alla legge </w:t>
            </w:r>
            <w:smartTag w:uri="urn:schemas-microsoft-com:office:smarttags" w:element="date">
              <w:smartTagPr>
                <w:attr w:name="Year" w:val="1985"/>
                <w:attr w:name="Day" w:val="8"/>
                <w:attr w:name="Month" w:val="8"/>
                <w:attr w:name="ls" w:val="trans"/>
              </w:smartTagPr>
              <w:r w:rsidRPr="0097119E">
                <w:rPr>
                  <w:sz w:val="22"/>
                  <w:szCs w:val="22"/>
                </w:rPr>
                <w:t>8 agosto 1985</w:t>
              </w:r>
            </w:smartTag>
            <w:r w:rsidRPr="0097119E">
              <w:rPr>
                <w:sz w:val="22"/>
                <w:szCs w:val="22"/>
              </w:rPr>
              <w:t>, n. 443.</w:t>
            </w:r>
          </w:p>
        </w:tc>
      </w:tr>
      <w:tr w:rsidR="00CD63B5" w:rsidRPr="0097119E" w14:paraId="5619AE3F" w14:textId="77777777" w:rsidTr="00D619A8">
        <w:trPr>
          <w:cantSplit/>
          <w:trHeight w:val="567"/>
        </w:trPr>
        <w:tc>
          <w:tcPr>
            <w:tcW w:w="534" w:type="dxa"/>
            <w:vAlign w:val="center"/>
          </w:tcPr>
          <w:p w14:paraId="0840199F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14:paraId="1E23950C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Consorzio</w:t>
            </w:r>
            <w:r w:rsidRPr="0097119E">
              <w:rPr>
                <w:sz w:val="22"/>
                <w:szCs w:val="22"/>
              </w:rPr>
              <w:t xml:space="preserve"> di cui all’art. 45, comma 2, lett. c) del D.Lgs. 50/2016 – Consorzio stabile, costituito anche in forma di società consortile ai sensi dell'articolo 2615 ter del codice civile, tra imprenditori individuali, anche artigiani, società commerciali, società cooperative di produzione e lavoro.</w:t>
            </w:r>
          </w:p>
        </w:tc>
      </w:tr>
      <w:tr w:rsidR="00CD63B5" w:rsidRPr="0097119E" w14:paraId="7112A413" w14:textId="77777777" w:rsidTr="00D619A8">
        <w:trPr>
          <w:cantSplit/>
          <w:trHeight w:val="567"/>
        </w:trPr>
        <w:tc>
          <w:tcPr>
            <w:tcW w:w="534" w:type="dxa"/>
            <w:vAlign w:val="center"/>
          </w:tcPr>
          <w:p w14:paraId="323E8C44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14:paraId="2497DD54" w14:textId="77777777" w:rsidR="00CD63B5" w:rsidRPr="0097119E" w:rsidRDefault="00CD63B5" w:rsidP="00A13F43">
            <w:pPr>
              <w:ind w:right="119"/>
              <w:jc w:val="both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Consorziata</w:t>
            </w:r>
            <w:r w:rsidRPr="0097119E">
              <w:rPr>
                <w:sz w:val="22"/>
                <w:szCs w:val="22"/>
              </w:rPr>
              <w:t xml:space="preserve"> per la quale il consorzio concorre / esecutrice nell’ipotesi di partecipazione di cui all’art. 45, comma 2, lett. b) o lett. c) del D.Lgs. n. 50/2016.</w:t>
            </w:r>
          </w:p>
        </w:tc>
      </w:tr>
      <w:tr w:rsidR="00CD63B5" w:rsidRPr="0097119E" w14:paraId="0617331F" w14:textId="77777777" w:rsidTr="00D619A8">
        <w:trPr>
          <w:cantSplit/>
          <w:trHeight w:val="567"/>
        </w:trPr>
        <w:tc>
          <w:tcPr>
            <w:tcW w:w="534" w:type="dxa"/>
            <w:vAlign w:val="center"/>
          </w:tcPr>
          <w:p w14:paraId="732D4E75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14:paraId="2C27CB87" w14:textId="77777777" w:rsidR="00CD63B5" w:rsidRPr="0097119E" w:rsidRDefault="00CD63B5" w:rsidP="00D619A8">
            <w:pPr>
              <w:pStyle w:val="sche3"/>
              <w:tabs>
                <w:tab w:val="left" w:pos="9214"/>
              </w:tabs>
              <w:spacing w:after="120"/>
              <w:rPr>
                <w:sz w:val="22"/>
                <w:szCs w:val="22"/>
                <w:lang w:val="it-IT"/>
              </w:rPr>
            </w:pPr>
            <w:r w:rsidRPr="0097119E">
              <w:rPr>
                <w:b/>
                <w:sz w:val="22"/>
                <w:szCs w:val="22"/>
                <w:lang w:val="it-IT"/>
              </w:rPr>
              <w:t>Mandatario</w:t>
            </w:r>
            <w:r w:rsidRPr="0097119E">
              <w:rPr>
                <w:sz w:val="22"/>
                <w:szCs w:val="22"/>
                <w:lang w:val="it-IT"/>
              </w:rPr>
              <w:t xml:space="preserve"> di un RTI (art. 45, co. 2, lett. d), del D.Lgs. 50/2016) – come di seguito specificato. </w:t>
            </w:r>
          </w:p>
          <w:p w14:paraId="0DB7B89D" w14:textId="77777777" w:rsidR="00CD63B5" w:rsidRPr="0097119E" w:rsidRDefault="00CD63B5" w:rsidP="00D619A8">
            <w:pPr>
              <w:pStyle w:val="sche3"/>
              <w:tabs>
                <w:tab w:val="left" w:pos="9214"/>
              </w:tabs>
              <w:spacing w:after="120"/>
              <w:rPr>
                <w:sz w:val="22"/>
                <w:szCs w:val="22"/>
                <w:lang w:val="it-IT"/>
              </w:rPr>
            </w:pPr>
            <w:r w:rsidRPr="0097119E">
              <w:rPr>
                <w:b/>
                <w:sz w:val="22"/>
                <w:szCs w:val="22"/>
                <w:lang w:val="it-IT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  <w:lang w:val="it-IT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  <w:lang w:val="it-IT"/>
              </w:rPr>
            </w:r>
            <w:r w:rsidR="00850A44">
              <w:rPr>
                <w:b/>
                <w:sz w:val="22"/>
                <w:szCs w:val="22"/>
                <w:lang w:val="it-IT"/>
              </w:rPr>
              <w:fldChar w:fldCharType="separate"/>
            </w:r>
            <w:r w:rsidRPr="0097119E">
              <w:rPr>
                <w:b/>
                <w:sz w:val="22"/>
                <w:szCs w:val="22"/>
                <w:lang w:val="it-IT"/>
              </w:rPr>
              <w:fldChar w:fldCharType="end"/>
            </w:r>
            <w:r w:rsidRPr="0097119E">
              <w:rPr>
                <w:sz w:val="22"/>
                <w:szCs w:val="22"/>
                <w:lang w:val="it-IT"/>
              </w:rPr>
              <w:t xml:space="preserve">tipo orizzontale  </w:t>
            </w:r>
            <w:r w:rsidRPr="0097119E">
              <w:rPr>
                <w:b/>
                <w:sz w:val="22"/>
                <w:szCs w:val="22"/>
                <w:lang w:val="it-IT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  <w:lang w:val="it-IT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  <w:lang w:val="it-IT"/>
              </w:rPr>
            </w:r>
            <w:r w:rsidR="00850A44">
              <w:rPr>
                <w:b/>
                <w:sz w:val="22"/>
                <w:szCs w:val="22"/>
                <w:lang w:val="it-IT"/>
              </w:rPr>
              <w:fldChar w:fldCharType="separate"/>
            </w:r>
            <w:r w:rsidRPr="0097119E">
              <w:rPr>
                <w:b/>
                <w:sz w:val="22"/>
                <w:szCs w:val="22"/>
                <w:lang w:val="it-IT"/>
              </w:rPr>
              <w:fldChar w:fldCharType="end"/>
            </w:r>
            <w:r w:rsidRPr="0097119E">
              <w:rPr>
                <w:sz w:val="22"/>
                <w:szCs w:val="22"/>
                <w:lang w:val="it-IT"/>
              </w:rPr>
              <w:t xml:space="preserve">tipo verticale   </w:t>
            </w:r>
            <w:r w:rsidRPr="0097119E">
              <w:rPr>
                <w:b/>
                <w:sz w:val="22"/>
                <w:szCs w:val="22"/>
                <w:lang w:val="it-IT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  <w:lang w:val="it-IT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  <w:lang w:val="it-IT"/>
              </w:rPr>
            </w:r>
            <w:r w:rsidR="00850A44">
              <w:rPr>
                <w:b/>
                <w:sz w:val="22"/>
                <w:szCs w:val="22"/>
                <w:lang w:val="it-IT"/>
              </w:rPr>
              <w:fldChar w:fldCharType="separate"/>
            </w:r>
            <w:r w:rsidRPr="0097119E">
              <w:rPr>
                <w:b/>
                <w:sz w:val="22"/>
                <w:szCs w:val="22"/>
                <w:lang w:val="it-IT"/>
              </w:rPr>
              <w:fldChar w:fldCharType="end"/>
            </w:r>
            <w:r w:rsidRPr="0097119E">
              <w:rPr>
                <w:sz w:val="22"/>
                <w:szCs w:val="22"/>
                <w:lang w:val="it-IT"/>
              </w:rPr>
              <w:t xml:space="preserve">tipo misto </w:t>
            </w:r>
          </w:p>
          <w:p w14:paraId="5C3205D9" w14:textId="77777777" w:rsidR="00CD63B5" w:rsidRPr="0097119E" w:rsidRDefault="00CD63B5" w:rsidP="00D619A8">
            <w:pPr>
              <w:pStyle w:val="sche3"/>
              <w:tabs>
                <w:tab w:val="left" w:pos="9214"/>
              </w:tabs>
              <w:rPr>
                <w:sz w:val="22"/>
                <w:szCs w:val="22"/>
                <w:lang w:val="it-IT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sz w:val="22"/>
                <w:szCs w:val="22"/>
                <w:lang w:val="it-IT"/>
              </w:rPr>
              <w:t xml:space="preserve">costituendo        </w:t>
            </w: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sz w:val="22"/>
                <w:szCs w:val="22"/>
                <w:lang w:val="it-IT"/>
              </w:rPr>
              <w:t xml:space="preserve"> costituito</w:t>
            </w:r>
          </w:p>
        </w:tc>
      </w:tr>
      <w:tr w:rsidR="00CD63B5" w:rsidRPr="0097119E" w14:paraId="0459F34A" w14:textId="77777777" w:rsidTr="00D619A8">
        <w:trPr>
          <w:cantSplit/>
          <w:trHeight w:val="567"/>
        </w:trPr>
        <w:tc>
          <w:tcPr>
            <w:tcW w:w="534" w:type="dxa"/>
            <w:vAlign w:val="center"/>
          </w:tcPr>
          <w:p w14:paraId="4310E535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14:paraId="7A35FDE3" w14:textId="77777777" w:rsidR="00CD63B5" w:rsidRPr="0097119E" w:rsidRDefault="00CD63B5" w:rsidP="00D619A8">
            <w:pPr>
              <w:pStyle w:val="sche3"/>
              <w:tabs>
                <w:tab w:val="left" w:pos="9214"/>
              </w:tabs>
              <w:rPr>
                <w:b/>
                <w:sz w:val="22"/>
                <w:szCs w:val="22"/>
                <w:lang w:val="it-IT"/>
              </w:rPr>
            </w:pPr>
            <w:r w:rsidRPr="0097119E">
              <w:rPr>
                <w:b/>
                <w:sz w:val="22"/>
                <w:szCs w:val="22"/>
                <w:lang w:val="it-IT"/>
              </w:rPr>
              <w:t xml:space="preserve">Mandante </w:t>
            </w:r>
            <w:r w:rsidRPr="0097119E">
              <w:rPr>
                <w:sz w:val="22"/>
                <w:szCs w:val="22"/>
                <w:lang w:val="it-IT"/>
              </w:rPr>
              <w:t>di un RTI (art. 45, co. 2, lett. d), del D.Lgs. 50/2016) –  come di seguito specificato.</w:t>
            </w:r>
          </w:p>
        </w:tc>
      </w:tr>
      <w:tr w:rsidR="00CD63B5" w:rsidRPr="0097119E" w14:paraId="2797D909" w14:textId="77777777" w:rsidTr="00D619A8">
        <w:trPr>
          <w:cantSplit/>
          <w:trHeight w:val="567"/>
        </w:trPr>
        <w:tc>
          <w:tcPr>
            <w:tcW w:w="534" w:type="dxa"/>
            <w:vAlign w:val="center"/>
          </w:tcPr>
          <w:p w14:paraId="09D7213F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14:paraId="1D232CAE" w14:textId="77777777" w:rsidR="00CD63B5" w:rsidRPr="0097119E" w:rsidRDefault="00CD63B5" w:rsidP="00D619A8">
            <w:pPr>
              <w:pStyle w:val="sche3"/>
              <w:tabs>
                <w:tab w:val="left" w:pos="9214"/>
              </w:tabs>
              <w:spacing w:after="120"/>
              <w:rPr>
                <w:sz w:val="22"/>
                <w:szCs w:val="22"/>
                <w:lang w:val="it-IT"/>
              </w:rPr>
            </w:pPr>
            <w:r w:rsidRPr="0097119E">
              <w:rPr>
                <w:b/>
                <w:sz w:val="22"/>
                <w:szCs w:val="22"/>
                <w:lang w:val="it-IT"/>
              </w:rPr>
              <w:t>Capogruppo</w:t>
            </w:r>
            <w:r w:rsidRPr="0097119E">
              <w:rPr>
                <w:sz w:val="22"/>
                <w:szCs w:val="22"/>
                <w:lang w:val="it-IT"/>
              </w:rPr>
              <w:t xml:space="preserve"> di un consorzio ordinario (art. 45, co. 2, lett. e), del D.Lgs. 50/2016) – come di seguito sp</w:t>
            </w:r>
            <w:r w:rsidRPr="0097119E">
              <w:rPr>
                <w:sz w:val="22"/>
                <w:szCs w:val="22"/>
                <w:lang w:val="it-IT"/>
              </w:rPr>
              <w:t>e</w:t>
            </w:r>
            <w:r w:rsidRPr="0097119E">
              <w:rPr>
                <w:sz w:val="22"/>
                <w:szCs w:val="22"/>
                <w:lang w:val="it-IT"/>
              </w:rPr>
              <w:t>cificato.</w:t>
            </w:r>
          </w:p>
          <w:p w14:paraId="6975CAED" w14:textId="77777777" w:rsidR="00CD63B5" w:rsidRPr="0097119E" w:rsidRDefault="00CD63B5" w:rsidP="00D619A8">
            <w:pPr>
              <w:pStyle w:val="sche3"/>
              <w:tabs>
                <w:tab w:val="left" w:pos="9214"/>
              </w:tabs>
              <w:spacing w:after="120"/>
              <w:rPr>
                <w:sz w:val="22"/>
                <w:szCs w:val="22"/>
                <w:lang w:val="it-IT"/>
              </w:rPr>
            </w:pPr>
            <w:r w:rsidRPr="0097119E">
              <w:rPr>
                <w:b/>
                <w:sz w:val="22"/>
                <w:szCs w:val="22"/>
                <w:lang w:val="it-IT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  <w:lang w:val="it-IT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  <w:lang w:val="it-IT"/>
              </w:rPr>
            </w:r>
            <w:r w:rsidR="00850A44">
              <w:rPr>
                <w:b/>
                <w:sz w:val="22"/>
                <w:szCs w:val="22"/>
                <w:lang w:val="it-IT"/>
              </w:rPr>
              <w:fldChar w:fldCharType="separate"/>
            </w:r>
            <w:r w:rsidRPr="0097119E">
              <w:rPr>
                <w:b/>
                <w:sz w:val="22"/>
                <w:szCs w:val="22"/>
                <w:lang w:val="it-IT"/>
              </w:rPr>
              <w:fldChar w:fldCharType="end"/>
            </w:r>
            <w:r w:rsidRPr="0097119E">
              <w:rPr>
                <w:sz w:val="22"/>
                <w:szCs w:val="22"/>
                <w:lang w:val="it-IT"/>
              </w:rPr>
              <w:t xml:space="preserve">tipo orizzontale  </w:t>
            </w:r>
            <w:r w:rsidRPr="0097119E">
              <w:rPr>
                <w:b/>
                <w:sz w:val="22"/>
                <w:szCs w:val="22"/>
                <w:lang w:val="it-IT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  <w:lang w:val="it-IT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  <w:lang w:val="it-IT"/>
              </w:rPr>
            </w:r>
            <w:r w:rsidR="00850A44">
              <w:rPr>
                <w:b/>
                <w:sz w:val="22"/>
                <w:szCs w:val="22"/>
                <w:lang w:val="it-IT"/>
              </w:rPr>
              <w:fldChar w:fldCharType="separate"/>
            </w:r>
            <w:r w:rsidRPr="0097119E">
              <w:rPr>
                <w:b/>
                <w:sz w:val="22"/>
                <w:szCs w:val="22"/>
                <w:lang w:val="it-IT"/>
              </w:rPr>
              <w:fldChar w:fldCharType="end"/>
            </w:r>
            <w:r w:rsidRPr="0097119E">
              <w:rPr>
                <w:sz w:val="22"/>
                <w:szCs w:val="22"/>
                <w:lang w:val="it-IT"/>
              </w:rPr>
              <w:t xml:space="preserve">tipo verticale   </w:t>
            </w:r>
            <w:r w:rsidRPr="0097119E">
              <w:rPr>
                <w:b/>
                <w:sz w:val="22"/>
                <w:szCs w:val="22"/>
                <w:lang w:val="it-IT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  <w:lang w:val="it-IT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  <w:lang w:val="it-IT"/>
              </w:rPr>
            </w:r>
            <w:r w:rsidR="00850A44">
              <w:rPr>
                <w:b/>
                <w:sz w:val="22"/>
                <w:szCs w:val="22"/>
                <w:lang w:val="it-IT"/>
              </w:rPr>
              <w:fldChar w:fldCharType="separate"/>
            </w:r>
            <w:r w:rsidRPr="0097119E">
              <w:rPr>
                <w:b/>
                <w:sz w:val="22"/>
                <w:szCs w:val="22"/>
                <w:lang w:val="it-IT"/>
              </w:rPr>
              <w:fldChar w:fldCharType="end"/>
            </w:r>
            <w:r w:rsidRPr="0097119E">
              <w:rPr>
                <w:sz w:val="22"/>
                <w:szCs w:val="22"/>
                <w:lang w:val="it-IT"/>
              </w:rPr>
              <w:t xml:space="preserve">tipo misto </w:t>
            </w:r>
          </w:p>
          <w:p w14:paraId="66F6DD62" w14:textId="77777777" w:rsidR="00CD63B5" w:rsidRPr="0097119E" w:rsidRDefault="00CD63B5" w:rsidP="00D619A8">
            <w:pPr>
              <w:pStyle w:val="sche3"/>
              <w:tabs>
                <w:tab w:val="left" w:pos="9214"/>
              </w:tabs>
              <w:rPr>
                <w:sz w:val="22"/>
                <w:szCs w:val="22"/>
                <w:lang w:val="it-IT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sz w:val="22"/>
                <w:szCs w:val="22"/>
                <w:lang w:val="it-IT"/>
              </w:rPr>
              <w:t xml:space="preserve">costituendo        </w:t>
            </w: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sz w:val="22"/>
                <w:szCs w:val="22"/>
                <w:lang w:val="it-IT"/>
              </w:rPr>
              <w:t xml:space="preserve"> costituito</w:t>
            </w:r>
          </w:p>
        </w:tc>
      </w:tr>
      <w:tr w:rsidR="00CD63B5" w:rsidRPr="0097119E" w14:paraId="19EB31A7" w14:textId="77777777" w:rsidTr="00D619A8">
        <w:trPr>
          <w:cantSplit/>
          <w:trHeight w:val="539"/>
        </w:trPr>
        <w:tc>
          <w:tcPr>
            <w:tcW w:w="534" w:type="dxa"/>
            <w:vAlign w:val="center"/>
          </w:tcPr>
          <w:p w14:paraId="076DFF59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14:paraId="21E99AFA" w14:textId="77777777" w:rsidR="00CD63B5" w:rsidRPr="0097119E" w:rsidRDefault="00CD63B5" w:rsidP="00E62D25">
            <w:pPr>
              <w:pStyle w:val="sche3"/>
              <w:tabs>
                <w:tab w:val="left" w:pos="9214"/>
              </w:tabs>
              <w:spacing w:after="120"/>
              <w:rPr>
                <w:sz w:val="22"/>
                <w:szCs w:val="22"/>
                <w:lang w:val="it-IT"/>
              </w:rPr>
            </w:pPr>
            <w:r w:rsidRPr="0097119E">
              <w:rPr>
                <w:b/>
                <w:sz w:val="22"/>
                <w:szCs w:val="22"/>
                <w:lang w:val="it-IT"/>
              </w:rPr>
              <w:t xml:space="preserve">Consorziata </w:t>
            </w:r>
            <w:r w:rsidRPr="0097119E">
              <w:rPr>
                <w:sz w:val="22"/>
                <w:szCs w:val="22"/>
                <w:lang w:val="it-IT"/>
              </w:rPr>
              <w:t>di un consorzio ordinario (art. 45, co. 2, lett. e) del D.Lgs. 50/2016)</w:t>
            </w:r>
          </w:p>
        </w:tc>
      </w:tr>
      <w:tr w:rsidR="00CD63B5" w:rsidRPr="0097119E" w14:paraId="14797307" w14:textId="77777777" w:rsidTr="00D619A8">
        <w:trPr>
          <w:cantSplit/>
          <w:trHeight w:val="567"/>
        </w:trPr>
        <w:tc>
          <w:tcPr>
            <w:tcW w:w="534" w:type="dxa"/>
            <w:vAlign w:val="center"/>
          </w:tcPr>
          <w:p w14:paraId="6EDC9C6C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14:paraId="2069C363" w14:textId="77777777" w:rsidR="00CD63B5" w:rsidRPr="0097119E" w:rsidRDefault="00CD63B5" w:rsidP="00E62D25">
            <w:pPr>
              <w:pStyle w:val="Corpodeltesto2"/>
              <w:spacing w:line="240" w:lineRule="auto"/>
              <w:rPr>
                <w:szCs w:val="22"/>
                <w:lang w:val="en-US"/>
              </w:rPr>
            </w:pPr>
            <w:r w:rsidRPr="0097119E">
              <w:rPr>
                <w:b/>
                <w:sz w:val="22"/>
                <w:szCs w:val="22"/>
                <w:lang w:val="en-US"/>
              </w:rPr>
              <w:t xml:space="preserve">GEIE </w:t>
            </w:r>
            <w:r w:rsidRPr="0097119E">
              <w:rPr>
                <w:sz w:val="22"/>
                <w:szCs w:val="22"/>
                <w:lang w:val="en-US"/>
              </w:rPr>
              <w:t xml:space="preserve">(art. 45, co. 2, lett. g) </w:t>
            </w:r>
            <w:r w:rsidRPr="0097119E">
              <w:rPr>
                <w:rStyle w:val="Rimandonotaapidipagina"/>
                <w:b/>
                <w:sz w:val="22"/>
                <w:szCs w:val="22"/>
              </w:rPr>
              <w:footnoteReference w:id="2"/>
            </w:r>
          </w:p>
        </w:tc>
      </w:tr>
      <w:tr w:rsidR="00CD63B5" w:rsidRPr="0097119E" w14:paraId="304A85F3" w14:textId="77777777" w:rsidTr="00D619A8">
        <w:trPr>
          <w:cantSplit/>
          <w:trHeight w:val="567"/>
        </w:trPr>
        <w:tc>
          <w:tcPr>
            <w:tcW w:w="534" w:type="dxa"/>
            <w:vAlign w:val="center"/>
          </w:tcPr>
          <w:p w14:paraId="123E80A7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14:paraId="02DA477C" w14:textId="77777777" w:rsidR="00CD63B5" w:rsidRPr="0097119E" w:rsidRDefault="00CD63B5" w:rsidP="00D619A8">
            <w:pPr>
              <w:pStyle w:val="Corpodeltesto2"/>
              <w:spacing w:after="120"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 xml:space="preserve">Aggregazione di imprese di rete </w:t>
            </w:r>
            <w:r w:rsidRPr="0097119E">
              <w:rPr>
                <w:sz w:val="22"/>
                <w:szCs w:val="22"/>
              </w:rPr>
              <w:t>(D.Lgs. 50/2016 art. 45 – comma 2 - lett. e) come di seguito specific</w:t>
            </w:r>
            <w:r w:rsidRPr="0097119E">
              <w:rPr>
                <w:sz w:val="22"/>
                <w:szCs w:val="22"/>
              </w:rPr>
              <w:t>a</w:t>
            </w:r>
            <w:r w:rsidRPr="0097119E">
              <w:rPr>
                <w:sz w:val="22"/>
                <w:szCs w:val="22"/>
              </w:rPr>
              <w:t>to.</w:t>
            </w:r>
            <w:r w:rsidRPr="0097119E">
              <w:rPr>
                <w:rStyle w:val="Rimandonotaapidipagina"/>
                <w:b/>
                <w:sz w:val="22"/>
                <w:szCs w:val="22"/>
              </w:rPr>
              <w:footnoteReference w:id="3"/>
            </w:r>
          </w:p>
          <w:bookmarkStart w:id="0" w:name="Controllo47"/>
          <w:p w14:paraId="0AF51819" w14:textId="77777777" w:rsidR="00CD63B5" w:rsidRPr="0097119E" w:rsidRDefault="00CD63B5" w:rsidP="00D619A8">
            <w:pPr>
              <w:pStyle w:val="Corpodeltesto2"/>
              <w:spacing w:after="120" w:line="240" w:lineRule="auto"/>
              <w:ind w:left="317" w:hanging="284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bookmarkEnd w:id="0"/>
            <w:r w:rsidRPr="0097119E">
              <w:rPr>
                <w:sz w:val="22"/>
                <w:szCs w:val="22"/>
              </w:rPr>
              <w:t>dotata di un organo comune con potere di rappresentanza e di soggettività giuridica;</w:t>
            </w:r>
          </w:p>
          <w:p w14:paraId="77AA2576" w14:textId="77777777" w:rsidR="00CD63B5" w:rsidRPr="0097119E" w:rsidRDefault="00CD63B5" w:rsidP="00D619A8">
            <w:pPr>
              <w:pStyle w:val="Corpodeltesto2"/>
              <w:spacing w:after="120" w:line="240" w:lineRule="auto"/>
              <w:ind w:left="317" w:hanging="284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sz w:val="22"/>
                <w:szCs w:val="22"/>
              </w:rPr>
              <w:instrText xml:space="preserve"> FORMCHECKBOX </w:instrText>
            </w:r>
            <w:r w:rsidR="00850A44">
              <w:rPr>
                <w:sz w:val="22"/>
                <w:szCs w:val="22"/>
              </w:rPr>
            </w:r>
            <w:r w:rsidR="00850A44">
              <w:rPr>
                <w:sz w:val="22"/>
                <w:szCs w:val="22"/>
              </w:rPr>
              <w:fldChar w:fldCharType="separate"/>
            </w:r>
            <w:r w:rsidRPr="0097119E">
              <w:rPr>
                <w:sz w:val="22"/>
                <w:szCs w:val="22"/>
              </w:rPr>
              <w:fldChar w:fldCharType="end"/>
            </w:r>
            <w:r w:rsidRPr="0097119E">
              <w:rPr>
                <w:sz w:val="22"/>
                <w:szCs w:val="22"/>
              </w:rPr>
              <w:t xml:space="preserve"> dotata di un organo comune con potere di rappresentanza ma priva di soggettività giuridica; </w:t>
            </w:r>
          </w:p>
          <w:p w14:paraId="556C2168" w14:textId="77777777" w:rsidR="00CD63B5" w:rsidRPr="0097119E" w:rsidRDefault="00CD63B5" w:rsidP="00A13F43">
            <w:pPr>
              <w:pStyle w:val="Corpodeltesto2"/>
              <w:spacing w:after="120" w:line="240" w:lineRule="auto"/>
              <w:ind w:left="317" w:hanging="284"/>
              <w:rPr>
                <w:b/>
                <w:szCs w:val="22"/>
              </w:rPr>
            </w:pPr>
            <w:r w:rsidRPr="0097119E">
              <w:rPr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sz w:val="22"/>
                <w:szCs w:val="22"/>
              </w:rPr>
              <w:instrText xml:space="preserve"> FORMCHECKBOX </w:instrText>
            </w:r>
            <w:r w:rsidR="00850A44">
              <w:rPr>
                <w:sz w:val="22"/>
                <w:szCs w:val="22"/>
              </w:rPr>
            </w:r>
            <w:r w:rsidR="00850A44">
              <w:rPr>
                <w:sz w:val="22"/>
                <w:szCs w:val="22"/>
              </w:rPr>
              <w:fldChar w:fldCharType="separate"/>
            </w:r>
            <w:r w:rsidRPr="0097119E">
              <w:rPr>
                <w:sz w:val="22"/>
                <w:szCs w:val="22"/>
              </w:rPr>
              <w:fldChar w:fldCharType="end"/>
            </w:r>
            <w:r w:rsidRPr="0097119E">
              <w:rPr>
                <w:sz w:val="22"/>
                <w:szCs w:val="22"/>
              </w:rPr>
              <w:t xml:space="preserve"> dotata di un organo comune privo del potere di rappresentanza o se la rete è sprovvista di organo c</w:t>
            </w:r>
            <w:r w:rsidRPr="0097119E">
              <w:rPr>
                <w:sz w:val="22"/>
                <w:szCs w:val="22"/>
              </w:rPr>
              <w:t>o</w:t>
            </w:r>
            <w:r w:rsidRPr="0097119E">
              <w:rPr>
                <w:sz w:val="22"/>
                <w:szCs w:val="22"/>
              </w:rPr>
              <w:t>mune, ovvero, se l’organo comune è privo dei requisiti di qualificazione richiesti per assumere la veste di mandataria;</w:t>
            </w:r>
          </w:p>
        </w:tc>
      </w:tr>
      <w:tr w:rsidR="00CD63B5" w:rsidRPr="0097119E" w14:paraId="424C773E" w14:textId="77777777" w:rsidTr="00D619A8">
        <w:trPr>
          <w:cantSplit/>
          <w:trHeight w:val="567"/>
        </w:trPr>
        <w:tc>
          <w:tcPr>
            <w:tcW w:w="534" w:type="dxa"/>
            <w:vAlign w:val="center"/>
          </w:tcPr>
          <w:p w14:paraId="360175B9" w14:textId="77777777" w:rsidR="00CD63B5" w:rsidRPr="0097119E" w:rsidRDefault="00CD63B5" w:rsidP="00D619A8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14:paraId="710E07C1" w14:textId="77777777" w:rsidR="00CD63B5" w:rsidRPr="0097119E" w:rsidRDefault="00CD63B5" w:rsidP="00D619A8">
            <w:pPr>
              <w:pStyle w:val="Corpodeltesto2"/>
              <w:spacing w:line="240" w:lineRule="auto"/>
              <w:rPr>
                <w:b/>
                <w:szCs w:val="22"/>
              </w:rPr>
            </w:pPr>
            <w:r w:rsidRPr="0097119E">
              <w:rPr>
                <w:sz w:val="22"/>
                <w:szCs w:val="22"/>
              </w:rPr>
              <w:t>Operatore economico, ai sensi della Direttiva 2014/24UE.</w:t>
            </w:r>
          </w:p>
        </w:tc>
      </w:tr>
    </w:tbl>
    <w:p w14:paraId="0A875061" w14:textId="77777777" w:rsidR="00CD63B5" w:rsidRPr="0097119E" w:rsidRDefault="00CD63B5" w:rsidP="003B3327">
      <w:pPr>
        <w:jc w:val="center"/>
        <w:rPr>
          <w:b/>
          <w:sz w:val="22"/>
          <w:szCs w:val="22"/>
        </w:rPr>
      </w:pPr>
    </w:p>
    <w:p w14:paraId="650944D0" w14:textId="77777777" w:rsidR="00CD63B5" w:rsidRPr="0097119E" w:rsidRDefault="00CD63B5" w:rsidP="003B3327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8142"/>
      </w:tblGrid>
      <w:tr w:rsidR="00CD63B5" w:rsidRPr="0097119E" w14:paraId="5900953B" w14:textId="77777777" w:rsidTr="00E02D21">
        <w:tc>
          <w:tcPr>
            <w:tcW w:w="2093" w:type="dxa"/>
            <w:shd w:val="clear" w:color="auto" w:fill="FFFF00"/>
          </w:tcPr>
          <w:p w14:paraId="2FA1C970" w14:textId="77777777" w:rsidR="00CD63B5" w:rsidRPr="0097119E" w:rsidRDefault="00CD63B5" w:rsidP="00E62D25">
            <w:pPr>
              <w:rPr>
                <w:b/>
                <w:szCs w:val="22"/>
              </w:rPr>
            </w:pPr>
          </w:p>
          <w:p w14:paraId="6CB99A69" w14:textId="77777777" w:rsidR="00CD63B5" w:rsidRPr="0097119E" w:rsidRDefault="00CD63B5" w:rsidP="00E62D25">
            <w:pPr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SEZIONE A</w:t>
            </w:r>
          </w:p>
          <w:p w14:paraId="2765AE59" w14:textId="77777777" w:rsidR="00CD63B5" w:rsidRPr="0097119E" w:rsidRDefault="00CD63B5" w:rsidP="00E62D25">
            <w:pPr>
              <w:rPr>
                <w:b/>
                <w:szCs w:val="22"/>
              </w:rPr>
            </w:pPr>
          </w:p>
        </w:tc>
        <w:tc>
          <w:tcPr>
            <w:tcW w:w="8142" w:type="dxa"/>
          </w:tcPr>
          <w:p w14:paraId="02DE5E15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  <w:p w14:paraId="27CC05A0" w14:textId="77777777" w:rsidR="00CD63B5" w:rsidRPr="0097119E" w:rsidRDefault="00CD63B5" w:rsidP="00E62D25">
            <w:pPr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 xml:space="preserve">Domanda di partecipazione </w:t>
            </w:r>
            <w:r w:rsidRPr="0097119E">
              <w:rPr>
                <w:sz w:val="22"/>
                <w:szCs w:val="22"/>
              </w:rPr>
              <w:t>(soggetta ad imposta di bollo)</w:t>
            </w:r>
          </w:p>
        </w:tc>
      </w:tr>
    </w:tbl>
    <w:p w14:paraId="0669DB91" w14:textId="77777777" w:rsidR="00CD63B5" w:rsidRPr="0097119E" w:rsidRDefault="00CD63B5" w:rsidP="003B3327">
      <w:pPr>
        <w:jc w:val="center"/>
        <w:rPr>
          <w:b/>
          <w:sz w:val="22"/>
          <w:szCs w:val="22"/>
        </w:rPr>
      </w:pPr>
    </w:p>
    <w:p w14:paraId="26190911" w14:textId="383F0DEC" w:rsidR="00CD63B5" w:rsidRPr="0097119E" w:rsidRDefault="00CD63B5" w:rsidP="00722888">
      <w:pPr>
        <w:pStyle w:val="Paragrafoelenco"/>
        <w:numPr>
          <w:ilvl w:val="0"/>
          <w:numId w:val="8"/>
        </w:numPr>
        <w:rPr>
          <w:b/>
          <w:sz w:val="22"/>
          <w:szCs w:val="22"/>
        </w:rPr>
      </w:pPr>
      <w:r w:rsidRPr="0097119E">
        <w:rPr>
          <w:b/>
          <w:sz w:val="22"/>
          <w:szCs w:val="22"/>
        </w:rPr>
        <w:t xml:space="preserve">CHIEDE di partecipare alla gara in oggetto </w:t>
      </w:r>
    </w:p>
    <w:p w14:paraId="297D9E47" w14:textId="77777777" w:rsidR="00CD63B5" w:rsidRPr="0097119E" w:rsidRDefault="00CD63B5" w:rsidP="003B3327">
      <w:pPr>
        <w:jc w:val="center"/>
        <w:rPr>
          <w:b/>
          <w:sz w:val="22"/>
          <w:szCs w:val="22"/>
        </w:rPr>
      </w:pPr>
    </w:p>
    <w:p w14:paraId="532DE01C" w14:textId="77777777" w:rsidR="00CD63B5" w:rsidRPr="0097119E" w:rsidRDefault="00CD63B5" w:rsidP="003B3327">
      <w:pPr>
        <w:jc w:val="center"/>
        <w:rPr>
          <w:b/>
          <w:sz w:val="22"/>
          <w:szCs w:val="22"/>
        </w:rPr>
      </w:pPr>
    </w:p>
    <w:p w14:paraId="21FB759B" w14:textId="77777777" w:rsidR="00CD63B5" w:rsidRPr="0097119E" w:rsidRDefault="00CD63B5" w:rsidP="003B3327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8142"/>
      </w:tblGrid>
      <w:tr w:rsidR="00CD63B5" w:rsidRPr="0097119E" w14:paraId="5112184F" w14:textId="77777777" w:rsidTr="00E02D21">
        <w:tc>
          <w:tcPr>
            <w:tcW w:w="2093" w:type="dxa"/>
            <w:shd w:val="clear" w:color="auto" w:fill="FFFF00"/>
          </w:tcPr>
          <w:p w14:paraId="46DB7035" w14:textId="77777777" w:rsidR="00CD63B5" w:rsidRPr="0097119E" w:rsidRDefault="00CD63B5" w:rsidP="00E62D25">
            <w:pPr>
              <w:rPr>
                <w:b/>
                <w:szCs w:val="22"/>
              </w:rPr>
            </w:pPr>
          </w:p>
          <w:p w14:paraId="6B6C843B" w14:textId="77777777" w:rsidR="00CD63B5" w:rsidRPr="0097119E" w:rsidRDefault="00CD63B5" w:rsidP="00E62D25">
            <w:pPr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SEZIONE B</w:t>
            </w:r>
          </w:p>
          <w:p w14:paraId="3D19C99D" w14:textId="77777777" w:rsidR="00CD63B5" w:rsidRPr="0097119E" w:rsidRDefault="00CD63B5" w:rsidP="00E62D25">
            <w:pPr>
              <w:rPr>
                <w:b/>
                <w:szCs w:val="22"/>
              </w:rPr>
            </w:pPr>
          </w:p>
        </w:tc>
        <w:tc>
          <w:tcPr>
            <w:tcW w:w="8142" w:type="dxa"/>
          </w:tcPr>
          <w:p w14:paraId="21586161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  <w:p w14:paraId="569C9BCE" w14:textId="77777777" w:rsidR="00CD63B5" w:rsidRPr="0097119E" w:rsidRDefault="00CD63B5" w:rsidP="00A13F43">
            <w:pPr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 xml:space="preserve">Dichiarazioni </w:t>
            </w:r>
          </w:p>
        </w:tc>
      </w:tr>
    </w:tbl>
    <w:p w14:paraId="3E3B6CCF" w14:textId="77777777" w:rsidR="00CD63B5" w:rsidRPr="0097119E" w:rsidRDefault="00CD63B5" w:rsidP="003B3327">
      <w:pPr>
        <w:jc w:val="center"/>
        <w:rPr>
          <w:b/>
          <w:sz w:val="22"/>
          <w:szCs w:val="22"/>
        </w:rPr>
      </w:pPr>
    </w:p>
    <w:p w14:paraId="08CA2070" w14:textId="2CF2C369" w:rsidR="00CD63B5" w:rsidRPr="0097119E" w:rsidRDefault="00CD63B5" w:rsidP="00722888">
      <w:pPr>
        <w:pStyle w:val="Corpodeltesto2"/>
        <w:numPr>
          <w:ilvl w:val="0"/>
          <w:numId w:val="8"/>
        </w:numPr>
        <w:spacing w:line="240" w:lineRule="auto"/>
        <w:rPr>
          <w:b/>
        </w:rPr>
      </w:pPr>
      <w:r w:rsidRPr="0097119E">
        <w:rPr>
          <w:b/>
        </w:rPr>
        <w:t>DICHIARA</w:t>
      </w:r>
      <w:r w:rsidR="00695874">
        <w:rPr>
          <w:b/>
        </w:rPr>
        <w:t xml:space="preserve"> </w:t>
      </w:r>
      <w:r w:rsidRPr="0097119E">
        <w:rPr>
          <w:b/>
        </w:rPr>
        <w:t xml:space="preserve">ai sensi degli artt.  46 e 47 D.P.R..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97119E">
          <w:rPr>
            <w:b/>
          </w:rPr>
          <w:t>28.12.2000</w:t>
        </w:r>
      </w:smartTag>
      <w:r w:rsidRPr="0097119E">
        <w:rPr>
          <w:b/>
        </w:rPr>
        <w:t xml:space="preserve"> n°445:</w:t>
      </w:r>
    </w:p>
    <w:p w14:paraId="4D4B16FE" w14:textId="77777777" w:rsidR="00CD63B5" w:rsidRPr="0097119E" w:rsidRDefault="00CD63B5" w:rsidP="006E6867">
      <w:pPr>
        <w:pStyle w:val="Corpodeltesto2"/>
        <w:spacing w:line="240" w:lineRule="auto"/>
        <w:rPr>
          <w:b/>
        </w:rPr>
      </w:pPr>
    </w:p>
    <w:p w14:paraId="54BDF1DA" w14:textId="77777777" w:rsidR="00CD63B5" w:rsidRPr="0097119E" w:rsidRDefault="00CD63B5" w:rsidP="006E6867">
      <w:pPr>
        <w:pStyle w:val="Corpodeltesto2"/>
        <w:spacing w:line="240" w:lineRule="auto"/>
        <w:rPr>
          <w:b/>
        </w:rPr>
      </w:pPr>
    </w:p>
    <w:p w14:paraId="15F42166" w14:textId="77777777" w:rsidR="00CD63B5" w:rsidRPr="0097119E" w:rsidRDefault="00CD63B5" w:rsidP="006E6867">
      <w:pPr>
        <w:jc w:val="center"/>
        <w:rPr>
          <w:b/>
          <w:sz w:val="22"/>
          <w:szCs w:val="22"/>
        </w:rPr>
      </w:pPr>
      <w:r w:rsidRPr="0097119E">
        <w:rPr>
          <w:b/>
          <w:sz w:val="22"/>
          <w:szCs w:val="22"/>
        </w:rPr>
        <w:t>&gt;&gt;&gt;&gt;&gt; ----------------- PARTE PRIMA ----------------- &lt;&lt;&lt;&lt;</w:t>
      </w:r>
    </w:p>
    <w:p w14:paraId="51B1FA6E" w14:textId="77777777" w:rsidR="00CD63B5" w:rsidRPr="0097119E" w:rsidRDefault="00CD63B5" w:rsidP="006E6867">
      <w:pPr>
        <w:pStyle w:val="Titolo3"/>
        <w:spacing w:line="240" w:lineRule="auto"/>
        <w:rPr>
          <w:b w:val="0"/>
          <w:i/>
          <w:sz w:val="22"/>
          <w:szCs w:val="22"/>
        </w:rPr>
      </w:pPr>
      <w:r w:rsidRPr="0097119E">
        <w:rPr>
          <w:b w:val="0"/>
          <w:i/>
          <w:sz w:val="22"/>
          <w:szCs w:val="22"/>
        </w:rPr>
        <w:t>(obbligatoria per tutti gli operatori ad integrazione delle dichiarazioni del DGUE)</w:t>
      </w:r>
    </w:p>
    <w:p w14:paraId="33E12687" w14:textId="77777777" w:rsidR="00CD63B5" w:rsidRPr="0097119E" w:rsidRDefault="00CD63B5" w:rsidP="006E6867">
      <w:pPr>
        <w:pStyle w:val="Corpodeltesto2"/>
        <w:spacing w:line="240" w:lineRule="auto"/>
        <w:rPr>
          <w:b/>
        </w:rPr>
      </w:pPr>
    </w:p>
    <w:p w14:paraId="5F8FD757" w14:textId="77777777" w:rsidR="00CD63B5" w:rsidRPr="0097119E" w:rsidRDefault="00CD63B5" w:rsidP="00722888">
      <w:pPr>
        <w:pStyle w:val="Paragrafoelenco"/>
        <w:numPr>
          <w:ilvl w:val="0"/>
          <w:numId w:val="6"/>
        </w:numPr>
        <w:tabs>
          <w:tab w:val="left" w:pos="284"/>
        </w:tabs>
        <w:ind w:left="284" w:hanging="284"/>
        <w:jc w:val="both"/>
      </w:pPr>
      <w:bookmarkStart w:id="1" w:name="OLE_LINK10"/>
      <w:bookmarkStart w:id="2" w:name="OLE_LINK11"/>
      <w:r w:rsidRPr="0097119E">
        <w:t xml:space="preserve">di applicare all’affidamento in parola il seguente CCNL ______________________________ con codice alfanumerico unico n. __________________________ </w:t>
      </w:r>
    </w:p>
    <w:p w14:paraId="2C451DB1" w14:textId="77777777" w:rsidR="00CD63B5" w:rsidRPr="0097119E" w:rsidRDefault="00CD63B5" w:rsidP="00B50DFB">
      <w:pPr>
        <w:pStyle w:val="Paragrafoelenco"/>
        <w:tabs>
          <w:tab w:val="left" w:pos="284"/>
        </w:tabs>
        <w:ind w:left="284"/>
        <w:jc w:val="both"/>
      </w:pPr>
    </w:p>
    <w:p w14:paraId="7290D727" w14:textId="783F6A0F" w:rsidR="00CD63B5" w:rsidRPr="0097119E" w:rsidRDefault="00CD63B5" w:rsidP="00722888">
      <w:pPr>
        <w:pStyle w:val="Paragrafoelenco"/>
        <w:numPr>
          <w:ilvl w:val="0"/>
          <w:numId w:val="6"/>
        </w:numPr>
        <w:tabs>
          <w:tab w:val="left" w:pos="284"/>
        </w:tabs>
        <w:ind w:left="284" w:hanging="284"/>
        <w:jc w:val="both"/>
      </w:pPr>
      <w:r w:rsidRPr="0097119E">
        <w:rPr>
          <w:i/>
          <w:szCs w:val="24"/>
          <w:u w:val="single"/>
        </w:rPr>
        <w:t>art. 80, comma 5, lett. c-bis</w:t>
      </w:r>
      <w:r w:rsidR="00695874">
        <w:rPr>
          <w:i/>
          <w:szCs w:val="24"/>
          <w:u w:val="single"/>
        </w:rPr>
        <w:t xml:space="preserve"> </w:t>
      </w:r>
      <w:r w:rsidRPr="0097119E">
        <w:rPr>
          <w:i/>
          <w:szCs w:val="24"/>
          <w:u w:val="single"/>
        </w:rPr>
        <w:t>del Codice</w:t>
      </w:r>
      <w:r w:rsidRPr="0097119E">
        <w:rPr>
          <w:szCs w:val="24"/>
          <w:u w:val="single"/>
        </w:rPr>
        <w:t>)</w:t>
      </w:r>
    </w:p>
    <w:p w14:paraId="399AFACA" w14:textId="77777777" w:rsidR="00CD63B5" w:rsidRPr="0097119E" w:rsidRDefault="00CD63B5" w:rsidP="00DD2BE7">
      <w:pPr>
        <w:pStyle w:val="Paragrafoelenco1"/>
        <w:tabs>
          <w:tab w:val="left" w:pos="284"/>
        </w:tabs>
        <w:ind w:left="0"/>
        <w:jc w:val="both"/>
        <w:rPr>
          <w:rFonts w:ascii="Calibri" w:hAnsi="Calibri"/>
          <w:sz w:val="22"/>
        </w:rPr>
      </w:pPr>
    </w:p>
    <w:tbl>
      <w:tblPr>
        <w:tblW w:w="98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0"/>
        <w:gridCol w:w="2198"/>
        <w:gridCol w:w="2276"/>
      </w:tblGrid>
      <w:tr w:rsidR="00CD63B5" w:rsidRPr="0097119E" w14:paraId="19EC2232" w14:textId="77777777" w:rsidTr="00E02D21">
        <w:trPr>
          <w:cantSplit/>
          <w:trHeight w:val="397"/>
        </w:trPr>
        <w:tc>
          <w:tcPr>
            <w:tcW w:w="5340" w:type="dxa"/>
            <w:shd w:val="clear" w:color="auto" w:fill="F2F2F2"/>
            <w:vAlign w:val="center"/>
          </w:tcPr>
          <w:p w14:paraId="0993E889" w14:textId="77777777" w:rsidR="00CD63B5" w:rsidRPr="0097119E" w:rsidRDefault="00CD63B5" w:rsidP="00E02D21">
            <w:pPr>
              <w:jc w:val="both"/>
              <w:rPr>
                <w:b/>
                <w:bCs/>
                <w:spacing w:val="-4"/>
                <w:szCs w:val="22"/>
              </w:rPr>
            </w:pPr>
            <w:r w:rsidRPr="0097119E">
              <w:rPr>
                <w:b/>
                <w:spacing w:val="-4"/>
                <w:sz w:val="22"/>
                <w:szCs w:val="22"/>
              </w:rPr>
              <w:t>L'operatore economico si è reso colpevole delle fattisp</w:t>
            </w:r>
            <w:r w:rsidRPr="0097119E">
              <w:rPr>
                <w:b/>
                <w:spacing w:val="-4"/>
                <w:sz w:val="22"/>
                <w:szCs w:val="22"/>
              </w:rPr>
              <w:t>e</w:t>
            </w:r>
            <w:r w:rsidRPr="0097119E">
              <w:rPr>
                <w:b/>
                <w:spacing w:val="-4"/>
                <w:sz w:val="22"/>
                <w:szCs w:val="22"/>
              </w:rPr>
              <w:t>cie di cui all’art. 80</w:t>
            </w:r>
            <w:r w:rsidRPr="0097119E">
              <w:rPr>
                <w:i/>
                <w:sz w:val="22"/>
                <w:szCs w:val="22"/>
              </w:rPr>
              <w:t xml:space="preserve">, </w:t>
            </w:r>
            <w:r w:rsidRPr="0097119E">
              <w:rPr>
                <w:b/>
                <w:spacing w:val="-4"/>
                <w:sz w:val="22"/>
                <w:szCs w:val="22"/>
              </w:rPr>
              <w:t xml:space="preserve">comma 5, lett. c-bis del Codice </w:t>
            </w:r>
            <w:r w:rsidRPr="0097119E">
              <w:rPr>
                <w:spacing w:val="-4"/>
                <w:sz w:val="22"/>
                <w:szCs w:val="22"/>
              </w:rPr>
              <w:t>(o</w:t>
            </w:r>
            <w:r w:rsidRPr="0097119E">
              <w:rPr>
                <w:spacing w:val="-4"/>
                <w:sz w:val="22"/>
                <w:szCs w:val="22"/>
              </w:rPr>
              <w:t>v</w:t>
            </w:r>
            <w:r w:rsidRPr="0097119E">
              <w:rPr>
                <w:spacing w:val="-4"/>
                <w:sz w:val="22"/>
                <w:szCs w:val="22"/>
              </w:rPr>
              <w:t xml:space="preserve">vero </w:t>
            </w:r>
            <w:r w:rsidRPr="0097119E">
              <w:rPr>
                <w:sz w:val="22"/>
                <w:szCs w:val="22"/>
              </w:rPr>
              <w:t>aver tentato di influenzare indebitamente il processo decisionale della stazione appaltante o di ottenere info</w:t>
            </w:r>
            <w:r w:rsidRPr="0097119E">
              <w:rPr>
                <w:sz w:val="22"/>
                <w:szCs w:val="22"/>
              </w:rPr>
              <w:t>r</w:t>
            </w:r>
            <w:r w:rsidRPr="0097119E">
              <w:rPr>
                <w:sz w:val="22"/>
                <w:szCs w:val="22"/>
              </w:rPr>
              <w:t>mazioni riservate a fini di proprio vantaggio oppure non aver fornito, anche per negligenza, informazioni false o fuorvianti suscettibili di influenzare le decisioni sull'</w:t>
            </w:r>
            <w:r w:rsidRPr="0097119E">
              <w:rPr>
                <w:sz w:val="22"/>
                <w:szCs w:val="22"/>
              </w:rPr>
              <w:t>e</w:t>
            </w:r>
            <w:r w:rsidRPr="0097119E">
              <w:rPr>
                <w:sz w:val="22"/>
                <w:szCs w:val="22"/>
              </w:rPr>
              <w:t>sclusione, la selezione o l'aggiudicazione, ovvero non aver omesso le informazioni dovute ai fini del corretto svolgimento della procedura di selezione)?</w:t>
            </w:r>
          </w:p>
        </w:tc>
        <w:tc>
          <w:tcPr>
            <w:tcW w:w="2198" w:type="dxa"/>
            <w:vAlign w:val="center"/>
          </w:tcPr>
          <w:p w14:paraId="0A4C7862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vAlign w:val="center"/>
          </w:tcPr>
          <w:p w14:paraId="32B30C50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4879D4E5" w14:textId="77777777" w:rsidTr="00E02D21">
        <w:trPr>
          <w:cantSplit/>
          <w:trHeight w:val="454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12E8966F" w14:textId="77777777" w:rsidR="00CD63B5" w:rsidRPr="0097119E" w:rsidRDefault="00CD63B5" w:rsidP="00E02D21">
            <w:pPr>
              <w:autoSpaceDE w:val="0"/>
              <w:autoSpaceDN w:val="0"/>
              <w:adjustRightInd w:val="0"/>
              <w:jc w:val="both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 fornire informazioni dettagliate, specificando nel dettaglio la sanzione ricevuta e la data in cui è stata comminata:</w:t>
            </w:r>
          </w:p>
        </w:tc>
        <w:tc>
          <w:tcPr>
            <w:tcW w:w="4474" w:type="dxa"/>
            <w:gridSpan w:val="2"/>
            <w:vAlign w:val="center"/>
          </w:tcPr>
          <w:p w14:paraId="7FDFD1A0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</w:tc>
      </w:tr>
      <w:tr w:rsidR="00CD63B5" w:rsidRPr="0097119E" w14:paraId="712A51B4" w14:textId="77777777" w:rsidTr="00E02D21">
        <w:trPr>
          <w:cantSplit/>
          <w:trHeight w:val="454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4E93315" w14:textId="77777777" w:rsidR="00CD63B5" w:rsidRPr="0097119E" w:rsidRDefault="00CD63B5" w:rsidP="00E02D21">
            <w:pPr>
              <w:jc w:val="both"/>
              <w:rPr>
                <w:b/>
                <w:bCs/>
              </w:rPr>
            </w:pPr>
            <w:r w:rsidRPr="0097119E">
              <w:rPr>
                <w:b/>
                <w:sz w:val="22"/>
                <w:szCs w:val="22"/>
              </w:rPr>
              <w:t>In caso affermativo, ha adottato misure di autodisc</w:t>
            </w:r>
            <w:r w:rsidRPr="0097119E">
              <w:rPr>
                <w:b/>
                <w:sz w:val="22"/>
                <w:szCs w:val="22"/>
              </w:rPr>
              <w:t>i</w:t>
            </w:r>
            <w:r w:rsidRPr="0097119E">
              <w:rPr>
                <w:b/>
                <w:sz w:val="22"/>
                <w:szCs w:val="22"/>
              </w:rPr>
              <w:t>plina?</w:t>
            </w:r>
          </w:p>
        </w:tc>
        <w:tc>
          <w:tcPr>
            <w:tcW w:w="2198" w:type="dxa"/>
            <w:tcBorders>
              <w:bottom w:val="dotted" w:sz="4" w:space="0" w:color="auto"/>
              <w:right w:val="nil"/>
            </w:tcBorders>
            <w:vAlign w:val="center"/>
          </w:tcPr>
          <w:p w14:paraId="01595099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left w:val="nil"/>
              <w:bottom w:val="dotted" w:sz="4" w:space="0" w:color="auto"/>
            </w:tcBorders>
            <w:vAlign w:val="center"/>
          </w:tcPr>
          <w:p w14:paraId="5A75B840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4A72B174" w14:textId="77777777" w:rsidTr="00E02D21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7F8D659E" w14:textId="77777777" w:rsidR="00CD63B5" w:rsidRPr="0097119E" w:rsidRDefault="00CD63B5" w:rsidP="00867FB1">
            <w:pPr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affermativo, indicare: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8048B8" w14:textId="77777777" w:rsidR="00CD63B5" w:rsidRPr="0097119E" w:rsidRDefault="00CD63B5" w:rsidP="00867FB1">
            <w:pPr>
              <w:rPr>
                <w:b/>
                <w:szCs w:val="22"/>
              </w:rPr>
            </w:pPr>
          </w:p>
        </w:tc>
      </w:tr>
      <w:tr w:rsidR="00CD63B5" w:rsidRPr="0097119E" w14:paraId="6F8E92C5" w14:textId="77777777" w:rsidTr="00E02D21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D0E9DA9" w14:textId="77777777" w:rsidR="00CD63B5" w:rsidRPr="0097119E" w:rsidRDefault="00CD63B5" w:rsidP="00E02D21">
            <w:pPr>
              <w:ind w:left="254" w:hanging="254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1) L’operatore economico: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C3332A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</w:tc>
      </w:tr>
      <w:tr w:rsidR="00CD63B5" w:rsidRPr="0097119E" w14:paraId="42508363" w14:textId="77777777" w:rsidTr="00E02D21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BA17877" w14:textId="77777777" w:rsidR="00CD63B5" w:rsidRPr="0097119E" w:rsidRDefault="00CD63B5" w:rsidP="00E02D21">
            <w:pPr>
              <w:ind w:left="537" w:hanging="283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-</w:t>
            </w:r>
            <w:r w:rsidRPr="0097119E">
              <w:rPr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C975276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4433B8E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2903B07C" w14:textId="77777777" w:rsidTr="00E02D21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5CD4DC6" w14:textId="77777777" w:rsidR="00CD63B5" w:rsidRPr="0097119E" w:rsidRDefault="00CD63B5" w:rsidP="00E02D21">
            <w:pPr>
              <w:ind w:left="537" w:hanging="283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-</w:t>
            </w:r>
            <w:r w:rsidRPr="0097119E">
              <w:rPr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02D727B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A8DB272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799EB05A" w14:textId="77777777" w:rsidTr="00E02D21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D963C46" w14:textId="77777777" w:rsidR="00CD63B5" w:rsidRPr="0097119E" w:rsidRDefault="00CD63B5" w:rsidP="00E02D21">
            <w:pPr>
              <w:ind w:left="254" w:hanging="254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2)</w:t>
            </w:r>
            <w:r w:rsidRPr="0097119E">
              <w:rPr>
                <w:sz w:val="22"/>
                <w:szCs w:val="22"/>
              </w:rPr>
              <w:tab/>
              <w:t>L'operatore economico ha adottato misure di carattere tecnico o organizzativo e relativi al personale idonei a prevenire ulteriori illeciti o reati?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5792F7E2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3C3C8A9E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3D19D4ED" w14:textId="77777777" w:rsidTr="00E02D21"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57E06E8B" w14:textId="77777777" w:rsidR="00CD63B5" w:rsidRPr="0097119E" w:rsidRDefault="00CD63B5" w:rsidP="00E02D21">
            <w:pPr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In caso affermativo elencare la documentazione pertine</w:t>
            </w:r>
            <w:r w:rsidRPr="0097119E">
              <w:rPr>
                <w:sz w:val="22"/>
                <w:szCs w:val="22"/>
              </w:rPr>
              <w:t>n</w:t>
            </w:r>
            <w:r w:rsidRPr="0097119E">
              <w:rPr>
                <w:sz w:val="22"/>
                <w:szCs w:val="22"/>
              </w:rPr>
              <w:t>te e, se disponibile elettronicamente, indicare: (indirizzo web, autorità o organismo di emanazione, riferimento preciso della documentazione):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</w:tcBorders>
            <w:vAlign w:val="center"/>
          </w:tcPr>
          <w:p w14:paraId="57FDC275" w14:textId="77777777" w:rsidR="00CD63B5" w:rsidRPr="0097119E" w:rsidRDefault="00CD63B5" w:rsidP="00E02D21">
            <w:pPr>
              <w:spacing w:before="120" w:after="120"/>
              <w:rPr>
                <w:b/>
                <w:szCs w:val="22"/>
              </w:rPr>
            </w:pPr>
          </w:p>
        </w:tc>
      </w:tr>
    </w:tbl>
    <w:p w14:paraId="230A5A72" w14:textId="77777777" w:rsidR="00CD63B5" w:rsidRPr="0097119E" w:rsidRDefault="00CD63B5" w:rsidP="00DD2BE7">
      <w:pPr>
        <w:pStyle w:val="Paragrafoelenco1"/>
        <w:ind w:left="0"/>
        <w:jc w:val="both"/>
        <w:rPr>
          <w:rFonts w:ascii="Calibri" w:hAnsi="Calibri"/>
          <w:sz w:val="22"/>
        </w:rPr>
      </w:pPr>
    </w:p>
    <w:p w14:paraId="5F3C92CA" w14:textId="5320B677" w:rsidR="00CD63B5" w:rsidRPr="0097119E" w:rsidRDefault="00CD63B5" w:rsidP="00722888">
      <w:pPr>
        <w:pStyle w:val="Paragrafoelenco1"/>
        <w:numPr>
          <w:ilvl w:val="0"/>
          <w:numId w:val="6"/>
        </w:numPr>
        <w:ind w:left="284" w:hanging="284"/>
        <w:contextualSpacing/>
        <w:jc w:val="both"/>
      </w:pPr>
      <w:r w:rsidRPr="0097119E">
        <w:t>(</w:t>
      </w:r>
      <w:r w:rsidRPr="0097119E">
        <w:rPr>
          <w:i/>
          <w:u w:val="single"/>
        </w:rPr>
        <w:t>art. 80, comma 5, lett. c-ter</w:t>
      </w:r>
      <w:r w:rsidR="00D615ED">
        <w:rPr>
          <w:i/>
          <w:u w:val="single"/>
        </w:rPr>
        <w:t xml:space="preserve"> </w:t>
      </w:r>
      <w:r w:rsidRPr="0097119E">
        <w:rPr>
          <w:i/>
          <w:u w:val="single"/>
        </w:rPr>
        <w:t>del Codice</w:t>
      </w:r>
      <w:r w:rsidRPr="0097119E">
        <w:t xml:space="preserve">) </w:t>
      </w:r>
    </w:p>
    <w:p w14:paraId="31D8453F" w14:textId="77777777" w:rsidR="00CD63B5" w:rsidRPr="0097119E" w:rsidRDefault="00CD63B5" w:rsidP="00DD2BE7">
      <w:pPr>
        <w:tabs>
          <w:tab w:val="left" w:pos="284"/>
        </w:tabs>
        <w:rPr>
          <w:rFonts w:ascii="Calibri" w:hAnsi="Calibri"/>
          <w:sz w:val="22"/>
          <w:szCs w:val="24"/>
        </w:rPr>
      </w:pP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4"/>
        <w:gridCol w:w="2268"/>
        <w:gridCol w:w="2268"/>
      </w:tblGrid>
      <w:tr w:rsidR="00CD63B5" w:rsidRPr="0097119E" w14:paraId="14FE893E" w14:textId="77777777" w:rsidTr="00E02D21">
        <w:trPr>
          <w:trHeight w:val="397"/>
        </w:trPr>
        <w:tc>
          <w:tcPr>
            <w:tcW w:w="5244" w:type="dxa"/>
            <w:shd w:val="clear" w:color="auto" w:fill="F2F2F2"/>
            <w:vAlign w:val="center"/>
          </w:tcPr>
          <w:p w14:paraId="50E55103" w14:textId="77777777" w:rsidR="00CD63B5" w:rsidRPr="0097119E" w:rsidRDefault="00CD63B5" w:rsidP="00E02D21">
            <w:pPr>
              <w:jc w:val="both"/>
              <w:rPr>
                <w:b/>
                <w:bCs/>
                <w:spacing w:val="-4"/>
                <w:szCs w:val="22"/>
              </w:rPr>
            </w:pPr>
            <w:r w:rsidRPr="0097119E">
              <w:rPr>
                <w:b/>
                <w:spacing w:val="-4"/>
                <w:sz w:val="22"/>
                <w:szCs w:val="22"/>
              </w:rPr>
              <w:t>L'operatore economico si è reso colpevole delle fattisp</w:t>
            </w:r>
            <w:r w:rsidRPr="0097119E">
              <w:rPr>
                <w:b/>
                <w:spacing w:val="-4"/>
                <w:sz w:val="22"/>
                <w:szCs w:val="22"/>
              </w:rPr>
              <w:t>e</w:t>
            </w:r>
            <w:r w:rsidRPr="0097119E">
              <w:rPr>
                <w:b/>
                <w:spacing w:val="-4"/>
                <w:sz w:val="22"/>
                <w:szCs w:val="22"/>
              </w:rPr>
              <w:t>cie di cui all’art. 80</w:t>
            </w:r>
            <w:r w:rsidRPr="0097119E">
              <w:rPr>
                <w:i/>
                <w:sz w:val="22"/>
                <w:szCs w:val="22"/>
              </w:rPr>
              <w:t xml:space="preserve">, </w:t>
            </w:r>
            <w:r w:rsidRPr="0097119E">
              <w:rPr>
                <w:b/>
                <w:spacing w:val="-4"/>
                <w:sz w:val="22"/>
                <w:szCs w:val="22"/>
              </w:rPr>
              <w:t xml:space="preserve">comma 5, lett. c-ter del Codice </w:t>
            </w:r>
            <w:r w:rsidRPr="0097119E">
              <w:rPr>
                <w:spacing w:val="-4"/>
                <w:sz w:val="22"/>
                <w:szCs w:val="22"/>
              </w:rPr>
              <w:t xml:space="preserve">(ovvero </w:t>
            </w:r>
            <w:r w:rsidRPr="0097119E">
              <w:rPr>
                <w:sz w:val="22"/>
                <w:szCs w:val="22"/>
              </w:rPr>
              <w:t>aver dimostrato significative o persistenti care</w:t>
            </w:r>
            <w:r w:rsidRPr="0097119E">
              <w:rPr>
                <w:sz w:val="22"/>
                <w:szCs w:val="22"/>
              </w:rPr>
              <w:t>n</w:t>
            </w:r>
            <w:r w:rsidRPr="0097119E">
              <w:rPr>
                <w:sz w:val="22"/>
                <w:szCs w:val="22"/>
              </w:rPr>
              <w:t>ze nell'esecuzione di un precedente contratto di appalto o di concessione che ne hanno causato la risoluzione per inadempimento ovvero la condanna al risarcimento del danno o altre sanzioni comparabili)</w:t>
            </w:r>
          </w:p>
        </w:tc>
        <w:tc>
          <w:tcPr>
            <w:tcW w:w="2268" w:type="dxa"/>
            <w:vAlign w:val="center"/>
          </w:tcPr>
          <w:p w14:paraId="0861B2BD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vAlign w:val="center"/>
          </w:tcPr>
          <w:p w14:paraId="2712BD8D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0BCAC753" w14:textId="77777777" w:rsidTr="00E02D21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3E3B9C9" w14:textId="77777777" w:rsidR="00CD63B5" w:rsidRPr="0097119E" w:rsidRDefault="00CD63B5" w:rsidP="00E02D21">
            <w:pPr>
              <w:autoSpaceDE w:val="0"/>
              <w:autoSpaceDN w:val="0"/>
              <w:adjustRightInd w:val="0"/>
              <w:jc w:val="both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 fornire informazioni dettagliate, specificando nel dettaglio la sanzione ricevuta e la data in cui è stata comminata: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5B1894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</w:tc>
      </w:tr>
      <w:tr w:rsidR="00CD63B5" w:rsidRPr="0097119E" w14:paraId="4788C03F" w14:textId="77777777" w:rsidTr="00E02D21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7D4D81A8" w14:textId="77777777" w:rsidR="00CD63B5" w:rsidRPr="0097119E" w:rsidRDefault="00CD63B5" w:rsidP="00E02D21">
            <w:pPr>
              <w:jc w:val="both"/>
              <w:rPr>
                <w:b/>
                <w:bCs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affermativo, ha adottato misure di autodisc</w:t>
            </w:r>
            <w:r w:rsidRPr="0097119E">
              <w:rPr>
                <w:b/>
                <w:sz w:val="22"/>
                <w:szCs w:val="22"/>
              </w:rPr>
              <w:t>i</w:t>
            </w:r>
            <w:r w:rsidRPr="0097119E">
              <w:rPr>
                <w:b/>
                <w:sz w:val="22"/>
                <w:szCs w:val="22"/>
              </w:rPr>
              <w:t>plina?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1740750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B495682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130E20FC" w14:textId="77777777" w:rsidTr="00E02D21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64441703" w14:textId="77777777" w:rsidR="00CD63B5" w:rsidRPr="0097119E" w:rsidRDefault="00CD63B5" w:rsidP="00E02D21">
            <w:pPr>
              <w:jc w:val="both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affermativo, indicare: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33BE09" w14:textId="77777777" w:rsidR="00CD63B5" w:rsidRPr="0097119E" w:rsidRDefault="00CD63B5" w:rsidP="00867FB1">
            <w:pPr>
              <w:rPr>
                <w:b/>
                <w:szCs w:val="22"/>
              </w:rPr>
            </w:pPr>
          </w:p>
        </w:tc>
      </w:tr>
      <w:tr w:rsidR="00CD63B5" w:rsidRPr="0097119E" w14:paraId="0E2957DC" w14:textId="77777777" w:rsidTr="00E02D21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014227D" w14:textId="77777777" w:rsidR="00CD63B5" w:rsidRPr="0097119E" w:rsidRDefault="00CD63B5" w:rsidP="00E02D21">
            <w:pPr>
              <w:ind w:left="254" w:hanging="254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1) L’operatore economico: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7BDF11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</w:tc>
      </w:tr>
      <w:tr w:rsidR="00CD63B5" w:rsidRPr="0097119E" w14:paraId="6E02FF76" w14:textId="77777777" w:rsidTr="00E02D21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631C4DBD" w14:textId="77777777" w:rsidR="00CD63B5" w:rsidRPr="0097119E" w:rsidRDefault="00CD63B5" w:rsidP="00E02D21">
            <w:pPr>
              <w:ind w:left="537" w:hanging="283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-</w:t>
            </w:r>
            <w:r w:rsidRPr="0097119E">
              <w:rPr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FDF3C0D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20FAA3F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68420A20" w14:textId="77777777" w:rsidTr="00E02D21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40F4423" w14:textId="77777777" w:rsidR="00CD63B5" w:rsidRPr="0097119E" w:rsidRDefault="00CD63B5" w:rsidP="00E02D21">
            <w:pPr>
              <w:ind w:left="537" w:hanging="283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-</w:t>
            </w:r>
            <w:r w:rsidRPr="0097119E">
              <w:rPr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8B5A657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BBB3737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46369357" w14:textId="77777777" w:rsidTr="00E02D21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88B62F6" w14:textId="77777777" w:rsidR="00CD63B5" w:rsidRPr="0097119E" w:rsidRDefault="00CD63B5" w:rsidP="00E02D21">
            <w:pPr>
              <w:ind w:left="254" w:hanging="254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2)</w:t>
            </w:r>
            <w:r w:rsidRPr="0097119E">
              <w:rPr>
                <w:sz w:val="22"/>
                <w:szCs w:val="22"/>
              </w:rPr>
              <w:tab/>
              <w:t>L'operatore economico ha adottato misure di carattere tecnico o organizzativo e relativi al personale idonei a prevenire ulteriori illeciti o reati?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6606271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AAD522E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53102B8D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36BF4846" w14:textId="77777777" w:rsidR="00CD63B5" w:rsidRPr="0097119E" w:rsidRDefault="00CD63B5" w:rsidP="00E02D21">
            <w:pPr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In caso affermativo elencare la documentazione pert</w:t>
            </w:r>
            <w:r w:rsidRPr="0097119E">
              <w:rPr>
                <w:sz w:val="22"/>
                <w:szCs w:val="22"/>
              </w:rPr>
              <w:t>i</w:t>
            </w:r>
            <w:r w:rsidRPr="0097119E">
              <w:rPr>
                <w:sz w:val="22"/>
                <w:szCs w:val="22"/>
              </w:rPr>
              <w:t>nente e, se disponibile elettronicamente, indicare: (ind</w:t>
            </w:r>
            <w:r w:rsidRPr="0097119E">
              <w:rPr>
                <w:sz w:val="22"/>
                <w:szCs w:val="22"/>
              </w:rPr>
              <w:t>i</w:t>
            </w:r>
            <w:r w:rsidRPr="0097119E">
              <w:rPr>
                <w:sz w:val="22"/>
                <w:szCs w:val="22"/>
              </w:rPr>
              <w:t>rizzo web, autorità o organismo di emanazione, rifer</w:t>
            </w:r>
            <w:r w:rsidRPr="0097119E">
              <w:rPr>
                <w:sz w:val="22"/>
                <w:szCs w:val="22"/>
              </w:rPr>
              <w:t>i</w:t>
            </w:r>
            <w:r w:rsidRPr="0097119E">
              <w:rPr>
                <w:sz w:val="22"/>
                <w:szCs w:val="22"/>
              </w:rPr>
              <w:t>mento preciso della documentazione):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</w:tcBorders>
            <w:vAlign w:val="center"/>
          </w:tcPr>
          <w:p w14:paraId="63446CD6" w14:textId="77777777" w:rsidR="00CD63B5" w:rsidRPr="0097119E" w:rsidRDefault="00CD63B5" w:rsidP="00E02D21">
            <w:pPr>
              <w:spacing w:before="120" w:after="120"/>
              <w:rPr>
                <w:b/>
                <w:szCs w:val="22"/>
              </w:rPr>
            </w:pPr>
          </w:p>
        </w:tc>
      </w:tr>
    </w:tbl>
    <w:p w14:paraId="2E63A9F3" w14:textId="77777777" w:rsidR="00CD63B5" w:rsidRPr="0097119E" w:rsidRDefault="00CD63B5" w:rsidP="00DD2BE7">
      <w:pPr>
        <w:tabs>
          <w:tab w:val="left" w:pos="284"/>
        </w:tabs>
        <w:ind w:left="644" w:hanging="644"/>
        <w:rPr>
          <w:rFonts w:ascii="Calibri" w:hAnsi="Calibri"/>
          <w:sz w:val="22"/>
          <w:szCs w:val="24"/>
        </w:rPr>
      </w:pPr>
    </w:p>
    <w:p w14:paraId="407B8E11" w14:textId="0B8AC755" w:rsidR="00CD63B5" w:rsidRPr="0097119E" w:rsidRDefault="00CD63B5" w:rsidP="00722888">
      <w:pPr>
        <w:pStyle w:val="Paragrafoelenco1"/>
        <w:numPr>
          <w:ilvl w:val="0"/>
          <w:numId w:val="6"/>
        </w:numPr>
        <w:contextualSpacing/>
        <w:jc w:val="both"/>
      </w:pPr>
      <w:r w:rsidRPr="0097119E">
        <w:t>(</w:t>
      </w:r>
      <w:r w:rsidRPr="0097119E">
        <w:rPr>
          <w:i/>
          <w:u w:val="single"/>
        </w:rPr>
        <w:t>art. 80, comma 5, lett. c-quater</w:t>
      </w:r>
      <w:r w:rsidR="00D615ED">
        <w:rPr>
          <w:i/>
          <w:u w:val="single"/>
        </w:rPr>
        <w:t xml:space="preserve"> </w:t>
      </w:r>
      <w:r w:rsidRPr="0097119E">
        <w:rPr>
          <w:i/>
          <w:u w:val="single"/>
        </w:rPr>
        <w:t>del Codice</w:t>
      </w:r>
      <w:r w:rsidRPr="0097119E">
        <w:t xml:space="preserve">) </w:t>
      </w:r>
    </w:p>
    <w:p w14:paraId="5F060441" w14:textId="77777777" w:rsidR="00CD63B5" w:rsidRPr="0097119E" w:rsidRDefault="00CD63B5" w:rsidP="000435EF">
      <w:pPr>
        <w:tabs>
          <w:tab w:val="left" w:pos="284"/>
        </w:tabs>
        <w:rPr>
          <w:rFonts w:ascii="Calibri" w:hAnsi="Calibri"/>
          <w:sz w:val="22"/>
          <w:szCs w:val="24"/>
        </w:rPr>
      </w:pP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4"/>
        <w:gridCol w:w="2268"/>
        <w:gridCol w:w="2268"/>
      </w:tblGrid>
      <w:tr w:rsidR="00CD63B5" w:rsidRPr="0097119E" w14:paraId="5839348D" w14:textId="77777777" w:rsidTr="00E02D21">
        <w:trPr>
          <w:trHeight w:val="397"/>
        </w:trPr>
        <w:tc>
          <w:tcPr>
            <w:tcW w:w="5244" w:type="dxa"/>
            <w:shd w:val="clear" w:color="auto" w:fill="F2F2F2"/>
            <w:vAlign w:val="center"/>
          </w:tcPr>
          <w:p w14:paraId="04DE28E7" w14:textId="77777777" w:rsidR="00CD63B5" w:rsidRPr="0097119E" w:rsidRDefault="00CD63B5" w:rsidP="00E02D21">
            <w:pPr>
              <w:jc w:val="both"/>
              <w:rPr>
                <w:b/>
                <w:bCs/>
                <w:spacing w:val="-4"/>
                <w:szCs w:val="22"/>
              </w:rPr>
            </w:pPr>
            <w:r w:rsidRPr="0097119E">
              <w:rPr>
                <w:b/>
                <w:spacing w:val="-4"/>
                <w:sz w:val="22"/>
                <w:szCs w:val="22"/>
              </w:rPr>
              <w:t>L'operatore economico si è reso colpevole delle fattisp</w:t>
            </w:r>
            <w:r w:rsidRPr="0097119E">
              <w:rPr>
                <w:b/>
                <w:spacing w:val="-4"/>
                <w:sz w:val="22"/>
                <w:szCs w:val="22"/>
              </w:rPr>
              <w:t>e</w:t>
            </w:r>
            <w:r w:rsidRPr="0097119E">
              <w:rPr>
                <w:b/>
                <w:spacing w:val="-4"/>
                <w:sz w:val="22"/>
                <w:szCs w:val="22"/>
              </w:rPr>
              <w:t>cie di cui all’art. 80</w:t>
            </w:r>
            <w:r w:rsidRPr="0097119E">
              <w:rPr>
                <w:i/>
                <w:sz w:val="22"/>
                <w:szCs w:val="22"/>
              </w:rPr>
              <w:t xml:space="preserve">, </w:t>
            </w:r>
            <w:r w:rsidRPr="0097119E">
              <w:rPr>
                <w:b/>
                <w:spacing w:val="-4"/>
                <w:sz w:val="22"/>
                <w:szCs w:val="22"/>
              </w:rPr>
              <w:t xml:space="preserve">comma 5, lett. c-quater del Codice </w:t>
            </w:r>
            <w:r w:rsidRPr="0097119E">
              <w:rPr>
                <w:spacing w:val="-4"/>
                <w:sz w:val="22"/>
                <w:szCs w:val="22"/>
              </w:rPr>
              <w:t xml:space="preserve">(ovvero </w:t>
            </w:r>
            <w:r w:rsidRPr="0097119E">
              <w:rPr>
                <w:sz w:val="22"/>
                <w:szCs w:val="22"/>
              </w:rPr>
              <w:t xml:space="preserve">aver </w:t>
            </w:r>
            <w:r w:rsidRPr="0097119E">
              <w:rPr>
                <w:spacing w:val="-4"/>
                <w:sz w:val="22"/>
                <w:szCs w:val="22"/>
              </w:rPr>
              <w:t>commesso grave inadempimento nei confro</w:t>
            </w:r>
            <w:r w:rsidRPr="0097119E">
              <w:rPr>
                <w:spacing w:val="-4"/>
                <w:sz w:val="22"/>
                <w:szCs w:val="22"/>
              </w:rPr>
              <w:t>n</w:t>
            </w:r>
            <w:r w:rsidRPr="0097119E">
              <w:rPr>
                <w:spacing w:val="-4"/>
                <w:sz w:val="22"/>
                <w:szCs w:val="22"/>
              </w:rPr>
              <w:t>ti di uno o più subappaltatori, riconosciuto o accertato con sentenza passata in giudicato)</w:t>
            </w:r>
          </w:p>
        </w:tc>
        <w:tc>
          <w:tcPr>
            <w:tcW w:w="2268" w:type="dxa"/>
            <w:vAlign w:val="center"/>
          </w:tcPr>
          <w:p w14:paraId="59D3DFFC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vAlign w:val="center"/>
          </w:tcPr>
          <w:p w14:paraId="3044BDFC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64EF6346" w14:textId="77777777" w:rsidTr="00E02D21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5A1F46B" w14:textId="77777777" w:rsidR="00CD63B5" w:rsidRPr="0097119E" w:rsidRDefault="00CD63B5" w:rsidP="00E02D21">
            <w:pPr>
              <w:autoSpaceDE w:val="0"/>
              <w:autoSpaceDN w:val="0"/>
              <w:adjustRightInd w:val="0"/>
              <w:jc w:val="both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 fornire informazioni dettagliate, specificando nel dettaglio la sanzione ricevuta e la data in cui è stata comminata: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2A75A0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</w:tc>
      </w:tr>
      <w:tr w:rsidR="00CD63B5" w:rsidRPr="0097119E" w14:paraId="0748BCD5" w14:textId="77777777" w:rsidTr="00E02D21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EC060B3" w14:textId="77777777" w:rsidR="00CD63B5" w:rsidRPr="0097119E" w:rsidRDefault="00CD63B5" w:rsidP="00E02D21">
            <w:pPr>
              <w:jc w:val="both"/>
              <w:rPr>
                <w:b/>
                <w:bCs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affermativo, ha adottato misure di autodisc</w:t>
            </w:r>
            <w:r w:rsidRPr="0097119E">
              <w:rPr>
                <w:b/>
                <w:sz w:val="22"/>
                <w:szCs w:val="22"/>
              </w:rPr>
              <w:t>i</w:t>
            </w:r>
            <w:r w:rsidRPr="0097119E">
              <w:rPr>
                <w:b/>
                <w:sz w:val="22"/>
                <w:szCs w:val="22"/>
              </w:rPr>
              <w:t>plina?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54A9EED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5ABFB327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07FC62FC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80ECCE" w14:textId="77777777" w:rsidR="00CD63B5" w:rsidRPr="0097119E" w:rsidRDefault="00CD63B5" w:rsidP="00E02D21">
            <w:pPr>
              <w:jc w:val="both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affermativo, indicare: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0961DE" w14:textId="77777777" w:rsidR="00CD63B5" w:rsidRPr="0097119E" w:rsidRDefault="00CD63B5" w:rsidP="00867FB1">
            <w:pPr>
              <w:rPr>
                <w:b/>
                <w:szCs w:val="22"/>
              </w:rPr>
            </w:pPr>
          </w:p>
        </w:tc>
      </w:tr>
      <w:tr w:rsidR="00CD63B5" w:rsidRPr="0097119E" w14:paraId="336B0165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6E0F25" w14:textId="77777777" w:rsidR="00CD63B5" w:rsidRPr="0097119E" w:rsidRDefault="00CD63B5" w:rsidP="00E02D21">
            <w:pPr>
              <w:ind w:left="254" w:hanging="254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1) L’operatore economico: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480816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</w:tc>
      </w:tr>
      <w:tr w:rsidR="00CD63B5" w:rsidRPr="0097119E" w14:paraId="7E1FA556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214B85" w14:textId="77777777" w:rsidR="00CD63B5" w:rsidRPr="0097119E" w:rsidRDefault="00CD63B5" w:rsidP="00E02D21">
            <w:pPr>
              <w:ind w:left="537" w:hanging="283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-</w:t>
            </w:r>
            <w:r w:rsidRPr="0097119E">
              <w:rPr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5B0043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25E71A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65DA2CF1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16CCBB" w14:textId="77777777" w:rsidR="00CD63B5" w:rsidRPr="0097119E" w:rsidRDefault="00CD63B5" w:rsidP="00E02D21">
            <w:pPr>
              <w:ind w:left="537" w:hanging="283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-</w:t>
            </w:r>
            <w:r w:rsidRPr="0097119E">
              <w:rPr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B8D868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52E9A4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3D5C85E2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FAF6D5" w14:textId="77777777" w:rsidR="00CD63B5" w:rsidRPr="0097119E" w:rsidRDefault="00CD63B5" w:rsidP="00E02D21">
            <w:pPr>
              <w:ind w:left="254" w:hanging="254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2)</w:t>
            </w:r>
            <w:r w:rsidRPr="0097119E">
              <w:rPr>
                <w:sz w:val="22"/>
                <w:szCs w:val="22"/>
              </w:rPr>
              <w:tab/>
              <w:t>L'operatore economico ha adottato misure di carattere tecnico o organizzativo e relativi al personale idonei a prevenire ulteriori illeciti o reati?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DC4F0E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D1815C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1FC4941E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2188F250" w14:textId="77777777" w:rsidR="00CD63B5" w:rsidRPr="0097119E" w:rsidRDefault="00CD63B5" w:rsidP="00E02D21">
            <w:pPr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In caso affermativo elencare la documentazione pert</w:t>
            </w:r>
            <w:r w:rsidRPr="0097119E">
              <w:rPr>
                <w:sz w:val="22"/>
                <w:szCs w:val="22"/>
              </w:rPr>
              <w:t>i</w:t>
            </w:r>
            <w:r w:rsidRPr="0097119E">
              <w:rPr>
                <w:sz w:val="22"/>
                <w:szCs w:val="22"/>
              </w:rPr>
              <w:t>nente e, se disponibile elettronicamente, indicare: (ind</w:t>
            </w:r>
            <w:r w:rsidRPr="0097119E">
              <w:rPr>
                <w:sz w:val="22"/>
                <w:szCs w:val="22"/>
              </w:rPr>
              <w:t>i</w:t>
            </w:r>
            <w:r w:rsidRPr="0097119E">
              <w:rPr>
                <w:sz w:val="22"/>
                <w:szCs w:val="22"/>
              </w:rPr>
              <w:t>rizzo web, autorità o organismo di emanazione, rifer</w:t>
            </w:r>
            <w:r w:rsidRPr="0097119E">
              <w:rPr>
                <w:sz w:val="22"/>
                <w:szCs w:val="22"/>
              </w:rPr>
              <w:t>i</w:t>
            </w:r>
            <w:r w:rsidRPr="0097119E">
              <w:rPr>
                <w:sz w:val="22"/>
                <w:szCs w:val="22"/>
              </w:rPr>
              <w:lastRenderedPageBreak/>
              <w:t>mento preciso della documentazione):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</w:tcBorders>
            <w:vAlign w:val="center"/>
          </w:tcPr>
          <w:p w14:paraId="1DC4BE48" w14:textId="77777777" w:rsidR="00CD63B5" w:rsidRPr="0097119E" w:rsidRDefault="00CD63B5" w:rsidP="00E02D21">
            <w:pPr>
              <w:spacing w:before="120" w:after="120"/>
              <w:rPr>
                <w:b/>
                <w:szCs w:val="22"/>
              </w:rPr>
            </w:pPr>
          </w:p>
        </w:tc>
      </w:tr>
    </w:tbl>
    <w:p w14:paraId="53731312" w14:textId="77777777" w:rsidR="00CD63B5" w:rsidRPr="0097119E" w:rsidRDefault="00CD63B5" w:rsidP="00727C27">
      <w:pPr>
        <w:pStyle w:val="Paragrafoelenco1"/>
        <w:ind w:left="644"/>
        <w:contextualSpacing/>
        <w:jc w:val="both"/>
      </w:pPr>
    </w:p>
    <w:p w14:paraId="00AF8105" w14:textId="660DBE6D" w:rsidR="00CD63B5" w:rsidRPr="0097119E" w:rsidRDefault="00CD63B5" w:rsidP="00722888">
      <w:pPr>
        <w:pStyle w:val="Paragrafoelenco1"/>
        <w:numPr>
          <w:ilvl w:val="0"/>
          <w:numId w:val="6"/>
        </w:numPr>
        <w:contextualSpacing/>
        <w:jc w:val="both"/>
      </w:pPr>
      <w:r w:rsidRPr="0097119E">
        <w:t>(</w:t>
      </w:r>
      <w:r w:rsidRPr="0097119E">
        <w:rPr>
          <w:i/>
          <w:u w:val="single"/>
        </w:rPr>
        <w:t>art. 80, comma 5, lett. f-bis</w:t>
      </w:r>
      <w:r w:rsidR="00D615ED">
        <w:rPr>
          <w:i/>
          <w:u w:val="single"/>
        </w:rPr>
        <w:t xml:space="preserve"> </w:t>
      </w:r>
      <w:r w:rsidRPr="0097119E">
        <w:rPr>
          <w:i/>
          <w:u w:val="single"/>
        </w:rPr>
        <w:t>del Codice</w:t>
      </w:r>
      <w:r w:rsidRPr="0097119E">
        <w:t xml:space="preserve">) </w:t>
      </w:r>
    </w:p>
    <w:p w14:paraId="67F54A5F" w14:textId="77777777" w:rsidR="00CD63B5" w:rsidRPr="0097119E" w:rsidRDefault="00CD63B5" w:rsidP="00DD2BE7">
      <w:pPr>
        <w:pStyle w:val="Paragrafoelenco"/>
        <w:tabs>
          <w:tab w:val="left" w:pos="284"/>
        </w:tabs>
        <w:ind w:left="284"/>
        <w:jc w:val="both"/>
      </w:pPr>
      <w:r w:rsidRPr="0097119E">
        <w:t>di non presentare nella procedura di gara in corso e negli affidamenti di subappalti documentazione o dichiarazioni non veritiere.</w:t>
      </w:r>
    </w:p>
    <w:p w14:paraId="48330923" w14:textId="77777777" w:rsidR="00CD63B5" w:rsidRPr="0097119E" w:rsidRDefault="00CD63B5" w:rsidP="00DD2BE7">
      <w:pPr>
        <w:tabs>
          <w:tab w:val="left" w:pos="426"/>
        </w:tabs>
        <w:jc w:val="both"/>
      </w:pPr>
    </w:p>
    <w:p w14:paraId="68F254DC" w14:textId="57094992" w:rsidR="00CD63B5" w:rsidRPr="0097119E" w:rsidRDefault="00CD63B5" w:rsidP="00722888">
      <w:pPr>
        <w:pStyle w:val="Paragrafoelenco1"/>
        <w:numPr>
          <w:ilvl w:val="0"/>
          <w:numId w:val="6"/>
        </w:numPr>
        <w:contextualSpacing/>
        <w:jc w:val="both"/>
      </w:pPr>
      <w:r w:rsidRPr="0097119E">
        <w:t>(</w:t>
      </w:r>
      <w:r w:rsidRPr="0097119E">
        <w:rPr>
          <w:i/>
          <w:u w:val="single"/>
        </w:rPr>
        <w:t>art. 80, comma 5, lett. f-ter</w:t>
      </w:r>
      <w:r w:rsidR="000212E4">
        <w:rPr>
          <w:i/>
          <w:u w:val="single"/>
        </w:rPr>
        <w:t xml:space="preserve"> </w:t>
      </w:r>
      <w:r w:rsidRPr="0097119E">
        <w:rPr>
          <w:i/>
          <w:u w:val="single"/>
        </w:rPr>
        <w:t>del Codice</w:t>
      </w:r>
      <w:r w:rsidRPr="0097119E">
        <w:t xml:space="preserve">) </w:t>
      </w:r>
    </w:p>
    <w:p w14:paraId="33AE7143" w14:textId="77777777" w:rsidR="00CD63B5" w:rsidRPr="0097119E" w:rsidRDefault="00CD63B5" w:rsidP="00DD2BE7">
      <w:pPr>
        <w:pStyle w:val="Paragrafoelenco"/>
        <w:tabs>
          <w:tab w:val="left" w:pos="284"/>
        </w:tabs>
        <w:ind w:left="644" w:hanging="644"/>
        <w:jc w:val="both"/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4"/>
        <w:gridCol w:w="2014"/>
        <w:gridCol w:w="2243"/>
      </w:tblGrid>
      <w:tr w:rsidR="00CD63B5" w:rsidRPr="0097119E" w14:paraId="54E084B2" w14:textId="77777777" w:rsidTr="00E02D21">
        <w:trPr>
          <w:cantSplit/>
          <w:trHeight w:val="450"/>
          <w:jc w:val="center"/>
        </w:trPr>
        <w:tc>
          <w:tcPr>
            <w:tcW w:w="5524" w:type="dxa"/>
            <w:vMerge w:val="restart"/>
            <w:shd w:val="clear" w:color="auto" w:fill="F2F2F2"/>
          </w:tcPr>
          <w:p w14:paraId="463BDC0D" w14:textId="77777777" w:rsidR="00CD63B5" w:rsidRPr="0097119E" w:rsidRDefault="00CD63B5" w:rsidP="00E02D21">
            <w:pPr>
              <w:autoSpaceDE w:val="0"/>
              <w:autoSpaceDN w:val="0"/>
              <w:adjustRightInd w:val="0"/>
              <w:ind w:left="139"/>
              <w:rPr>
                <w:szCs w:val="24"/>
              </w:rPr>
            </w:pPr>
          </w:p>
          <w:p w14:paraId="0175A7DB" w14:textId="77777777" w:rsidR="00CD63B5" w:rsidRPr="0097119E" w:rsidRDefault="00CD63B5" w:rsidP="00E02D21">
            <w:pPr>
              <w:autoSpaceDE w:val="0"/>
              <w:autoSpaceDN w:val="0"/>
              <w:adjustRightInd w:val="0"/>
              <w:ind w:left="139"/>
              <w:jc w:val="both"/>
              <w:rPr>
                <w:szCs w:val="24"/>
              </w:rPr>
            </w:pPr>
            <w:r w:rsidRPr="0097119E">
              <w:rPr>
                <w:spacing w:val="-4"/>
                <w:szCs w:val="24"/>
              </w:rPr>
              <w:t>L’operatore economico</w:t>
            </w:r>
            <w:r w:rsidRPr="0097119E">
              <w:rPr>
                <w:szCs w:val="24"/>
              </w:rPr>
              <w:t xml:space="preserve"> è iscritto nel casellario info</w:t>
            </w:r>
            <w:r w:rsidRPr="0097119E">
              <w:rPr>
                <w:szCs w:val="24"/>
              </w:rPr>
              <w:t>r</w:t>
            </w:r>
            <w:r w:rsidRPr="0097119E">
              <w:rPr>
                <w:szCs w:val="24"/>
              </w:rPr>
              <w:t>matico tenuto dall'Osservatorio dell'ANAC per aver presentato false dichiarazioni o falsa documentazione nelle procedure di gara e negli affidamenti di suba</w:t>
            </w:r>
            <w:r w:rsidRPr="0097119E">
              <w:rPr>
                <w:szCs w:val="24"/>
              </w:rPr>
              <w:t>p</w:t>
            </w:r>
            <w:r w:rsidRPr="0097119E">
              <w:rPr>
                <w:szCs w:val="24"/>
              </w:rPr>
              <w:t>palti?</w:t>
            </w:r>
          </w:p>
        </w:tc>
        <w:tc>
          <w:tcPr>
            <w:tcW w:w="201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9B53AD4" w14:textId="77777777" w:rsidR="00CD63B5" w:rsidRPr="0097119E" w:rsidRDefault="00CD63B5" w:rsidP="00E02D21">
            <w:pPr>
              <w:jc w:val="center"/>
              <w:rPr>
                <w:b/>
                <w:szCs w:val="24"/>
              </w:rPr>
            </w:pPr>
            <w:r w:rsidRPr="0097119E">
              <w:rPr>
                <w:b/>
                <w:szCs w:val="24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Cs w:val="24"/>
              </w:rPr>
              <w:instrText xml:space="preserve"> FORMCHECKBOX </w:instrText>
            </w:r>
            <w:r w:rsidR="00850A44">
              <w:rPr>
                <w:b/>
                <w:szCs w:val="24"/>
              </w:rPr>
            </w:r>
            <w:r w:rsidR="00850A44">
              <w:rPr>
                <w:b/>
                <w:szCs w:val="24"/>
              </w:rPr>
              <w:fldChar w:fldCharType="separate"/>
            </w:r>
            <w:r w:rsidRPr="0097119E">
              <w:rPr>
                <w:b/>
                <w:szCs w:val="24"/>
              </w:rPr>
              <w:fldChar w:fldCharType="end"/>
            </w:r>
            <w:r w:rsidRPr="0097119E">
              <w:rPr>
                <w:b/>
                <w:szCs w:val="24"/>
              </w:rPr>
              <w:t xml:space="preserve"> SI</w:t>
            </w:r>
          </w:p>
        </w:tc>
        <w:tc>
          <w:tcPr>
            <w:tcW w:w="224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589E8852" w14:textId="77777777" w:rsidR="00CD63B5" w:rsidRPr="0097119E" w:rsidRDefault="00CD63B5" w:rsidP="00E02D21">
            <w:pPr>
              <w:jc w:val="center"/>
              <w:rPr>
                <w:b/>
                <w:szCs w:val="24"/>
              </w:rPr>
            </w:pPr>
            <w:r w:rsidRPr="0097119E">
              <w:rPr>
                <w:b/>
                <w:szCs w:val="24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Cs w:val="24"/>
              </w:rPr>
              <w:instrText xml:space="preserve"> FORMCHECKBOX </w:instrText>
            </w:r>
            <w:r w:rsidR="00850A44">
              <w:rPr>
                <w:b/>
                <w:szCs w:val="24"/>
              </w:rPr>
            </w:r>
            <w:r w:rsidR="00850A44">
              <w:rPr>
                <w:b/>
                <w:szCs w:val="24"/>
              </w:rPr>
              <w:fldChar w:fldCharType="separate"/>
            </w:r>
            <w:r w:rsidRPr="0097119E">
              <w:rPr>
                <w:b/>
                <w:szCs w:val="24"/>
              </w:rPr>
              <w:fldChar w:fldCharType="end"/>
            </w:r>
            <w:r w:rsidRPr="0097119E">
              <w:rPr>
                <w:b/>
                <w:szCs w:val="24"/>
              </w:rPr>
              <w:t xml:space="preserve"> NO</w:t>
            </w:r>
          </w:p>
        </w:tc>
      </w:tr>
      <w:tr w:rsidR="00CD63B5" w:rsidRPr="0097119E" w14:paraId="5368F7EF" w14:textId="77777777" w:rsidTr="00E02D21">
        <w:trPr>
          <w:cantSplit/>
          <w:trHeight w:val="450"/>
          <w:jc w:val="center"/>
        </w:trPr>
        <w:tc>
          <w:tcPr>
            <w:tcW w:w="5524" w:type="dxa"/>
            <w:vMerge/>
            <w:shd w:val="clear" w:color="auto" w:fill="F2F2F2"/>
            <w:vAlign w:val="center"/>
          </w:tcPr>
          <w:p w14:paraId="444F8D29" w14:textId="77777777" w:rsidR="00CD63B5" w:rsidRPr="0097119E" w:rsidRDefault="00CD63B5" w:rsidP="00E02D21">
            <w:pPr>
              <w:autoSpaceDE w:val="0"/>
              <w:autoSpaceDN w:val="0"/>
              <w:adjustRightInd w:val="0"/>
              <w:ind w:left="306" w:hanging="306"/>
              <w:rPr>
                <w:szCs w:val="24"/>
              </w:rPr>
            </w:pPr>
          </w:p>
        </w:tc>
        <w:tc>
          <w:tcPr>
            <w:tcW w:w="425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AE73855" w14:textId="77777777" w:rsidR="00CD63B5" w:rsidRPr="0097119E" w:rsidRDefault="00CD63B5" w:rsidP="00E02D21">
            <w:pPr>
              <w:jc w:val="center"/>
              <w:rPr>
                <w:b/>
                <w:szCs w:val="24"/>
              </w:rPr>
            </w:pPr>
            <w:r w:rsidRPr="0097119E">
              <w:rPr>
                <w:szCs w:val="24"/>
              </w:rPr>
              <w:t>Se la documentazione pertinente è disp</w:t>
            </w:r>
            <w:r w:rsidRPr="0097119E">
              <w:rPr>
                <w:szCs w:val="24"/>
              </w:rPr>
              <w:t>o</w:t>
            </w:r>
            <w:r w:rsidRPr="0097119E">
              <w:rPr>
                <w:szCs w:val="24"/>
              </w:rPr>
              <w:t>nibile elettronicamente, indicare: (indiri</w:t>
            </w:r>
            <w:r w:rsidRPr="0097119E">
              <w:rPr>
                <w:szCs w:val="24"/>
              </w:rPr>
              <w:t>z</w:t>
            </w:r>
            <w:r w:rsidRPr="0097119E">
              <w:rPr>
                <w:szCs w:val="24"/>
              </w:rPr>
              <w:t>zo web, autorità o organismo di eman</w:t>
            </w:r>
            <w:r w:rsidRPr="0097119E">
              <w:rPr>
                <w:szCs w:val="24"/>
              </w:rPr>
              <w:t>a</w:t>
            </w:r>
            <w:r w:rsidRPr="0097119E">
              <w:rPr>
                <w:szCs w:val="24"/>
              </w:rPr>
              <w:t>zione, riferimento preciso della docume</w:t>
            </w:r>
            <w:r w:rsidRPr="0097119E">
              <w:rPr>
                <w:szCs w:val="24"/>
              </w:rPr>
              <w:t>n</w:t>
            </w:r>
            <w:r w:rsidRPr="0097119E">
              <w:rPr>
                <w:szCs w:val="24"/>
              </w:rPr>
              <w:t>tazione):</w:t>
            </w:r>
          </w:p>
        </w:tc>
      </w:tr>
      <w:tr w:rsidR="00CD63B5" w:rsidRPr="0097119E" w14:paraId="690C2E22" w14:textId="77777777" w:rsidTr="00E02D21">
        <w:trPr>
          <w:cantSplit/>
          <w:trHeight w:val="450"/>
          <w:jc w:val="center"/>
        </w:trPr>
        <w:tc>
          <w:tcPr>
            <w:tcW w:w="5524" w:type="dxa"/>
            <w:vMerge/>
            <w:shd w:val="clear" w:color="auto" w:fill="F2F2F2"/>
            <w:vAlign w:val="center"/>
          </w:tcPr>
          <w:p w14:paraId="7CFC6A9B" w14:textId="77777777" w:rsidR="00CD63B5" w:rsidRPr="0097119E" w:rsidRDefault="00CD63B5" w:rsidP="00E02D21">
            <w:pPr>
              <w:autoSpaceDE w:val="0"/>
              <w:autoSpaceDN w:val="0"/>
              <w:adjustRightInd w:val="0"/>
              <w:ind w:left="306" w:hanging="306"/>
              <w:rPr>
                <w:szCs w:val="24"/>
              </w:rPr>
            </w:pPr>
          </w:p>
        </w:tc>
        <w:tc>
          <w:tcPr>
            <w:tcW w:w="4257" w:type="dxa"/>
            <w:gridSpan w:val="2"/>
            <w:tcBorders>
              <w:top w:val="dotted" w:sz="4" w:space="0" w:color="auto"/>
            </w:tcBorders>
          </w:tcPr>
          <w:p w14:paraId="7A92B3E4" w14:textId="77777777" w:rsidR="00CD63B5" w:rsidRPr="0097119E" w:rsidRDefault="00CD63B5" w:rsidP="00E02D21">
            <w:pPr>
              <w:jc w:val="center"/>
              <w:rPr>
                <w:b/>
              </w:rPr>
            </w:pPr>
          </w:p>
        </w:tc>
      </w:tr>
    </w:tbl>
    <w:p w14:paraId="1352B562" w14:textId="77777777" w:rsidR="00CD63B5" w:rsidRPr="0097119E" w:rsidRDefault="00CD63B5" w:rsidP="00C23401">
      <w:pPr>
        <w:tabs>
          <w:tab w:val="left" w:pos="120"/>
        </w:tabs>
        <w:jc w:val="both"/>
        <w:rPr>
          <w:szCs w:val="24"/>
        </w:rPr>
      </w:pPr>
    </w:p>
    <w:p w14:paraId="67051AB6" w14:textId="218EA03A" w:rsidR="00CD63B5" w:rsidRPr="0097119E" w:rsidRDefault="00CD63B5" w:rsidP="00722888">
      <w:pPr>
        <w:pStyle w:val="Paragrafoelenco"/>
        <w:numPr>
          <w:ilvl w:val="0"/>
          <w:numId w:val="6"/>
        </w:numPr>
        <w:spacing w:before="60" w:after="60" w:line="276" w:lineRule="auto"/>
        <w:contextualSpacing w:val="0"/>
        <w:jc w:val="both"/>
        <w:rPr>
          <w:szCs w:val="24"/>
        </w:rPr>
      </w:pPr>
      <w:r w:rsidRPr="0097119E">
        <w:rPr>
          <w:szCs w:val="24"/>
        </w:rPr>
        <w:t>Dichiara che i seguenti sono i dati identificativi de</w:t>
      </w:r>
      <w:r w:rsidR="000212E4">
        <w:rPr>
          <w:szCs w:val="24"/>
        </w:rPr>
        <w:t xml:space="preserve">i </w:t>
      </w:r>
      <w:r w:rsidRPr="0097119E">
        <w:rPr>
          <w:szCs w:val="24"/>
        </w:rPr>
        <w:t xml:space="preserve">soggetti di cui all’art. 80 comma 3 del Codice </w:t>
      </w:r>
      <w:r w:rsidRPr="0097119E">
        <w:rPr>
          <w:i/>
          <w:szCs w:val="24"/>
          <w:u w:val="single"/>
        </w:rPr>
        <w:t>(</w:t>
      </w:r>
      <w:r w:rsidRPr="0097119E">
        <w:rPr>
          <w:bCs/>
          <w:i/>
          <w:szCs w:val="24"/>
          <w:u w:val="single"/>
        </w:rPr>
        <w:t>Per l’individuazione dei soggetti da dichiarare cfr.</w:t>
      </w:r>
      <w:r w:rsidRPr="0097119E">
        <w:rPr>
          <w:i/>
          <w:iCs/>
          <w:szCs w:val="24"/>
          <w:u w:val="single"/>
        </w:rPr>
        <w:t xml:space="preserve"> atti dell’ANAC tra cui il </w:t>
      </w:r>
      <w:r w:rsidRPr="0097119E">
        <w:rPr>
          <w:i/>
          <w:szCs w:val="24"/>
          <w:u w:val="single"/>
        </w:rPr>
        <w:t>Comunicato del Pr</w:t>
      </w:r>
      <w:r w:rsidRPr="0097119E">
        <w:rPr>
          <w:i/>
          <w:szCs w:val="24"/>
          <w:u w:val="single"/>
        </w:rPr>
        <w:t>e</w:t>
      </w:r>
      <w:r w:rsidRPr="0097119E">
        <w:rPr>
          <w:i/>
          <w:szCs w:val="24"/>
          <w:u w:val="single"/>
        </w:rPr>
        <w:t>sidente ANAC dell’08/11/2017):</w:t>
      </w:r>
    </w:p>
    <w:p w14:paraId="49DE951A" w14:textId="77777777" w:rsidR="00CD63B5" w:rsidRPr="0097119E" w:rsidRDefault="00CD63B5" w:rsidP="00722888">
      <w:pPr>
        <w:numPr>
          <w:ilvl w:val="0"/>
          <w:numId w:val="12"/>
        </w:numPr>
        <w:tabs>
          <w:tab w:val="clear" w:pos="1566"/>
        </w:tabs>
        <w:ind w:left="720"/>
      </w:pPr>
      <w:r w:rsidRPr="0097119E">
        <w:t>i soggetti titolari di poteri di amministrazione e rappresentanza,ivi compresi institori e procurat</w:t>
      </w:r>
      <w:r w:rsidRPr="0097119E">
        <w:t>o</w:t>
      </w:r>
      <w:r w:rsidRPr="0097119E">
        <w:t>ri generali</w:t>
      </w:r>
      <w:r w:rsidRPr="0097119E">
        <w:rPr>
          <w:rFonts w:ascii="Calibri" w:hAnsi="Calibri"/>
          <w:sz w:val="27"/>
          <w:szCs w:val="27"/>
          <w:shd w:val="clear" w:color="auto" w:fill="F5FDFE"/>
        </w:rPr>
        <w:t xml:space="preserve">, </w:t>
      </w:r>
      <w:r w:rsidRPr="0097119E">
        <w:t xml:space="preserve">nonché i poteri loro conferiti, sono: </w:t>
      </w:r>
    </w:p>
    <w:p w14:paraId="7B0AF03E" w14:textId="77777777" w:rsidR="00CD63B5" w:rsidRPr="0097119E" w:rsidRDefault="00CD63B5" w:rsidP="00D95A20">
      <w:pPr>
        <w:ind w:left="720"/>
      </w:pPr>
    </w:p>
    <w:tbl>
      <w:tblPr>
        <w:tblW w:w="4933" w:type="pct"/>
        <w:tblLook w:val="0000" w:firstRow="0" w:lastRow="0" w:firstColumn="0" w:lastColumn="0" w:noHBand="0" w:noVBand="0"/>
      </w:tblPr>
      <w:tblGrid>
        <w:gridCol w:w="1954"/>
        <w:gridCol w:w="1416"/>
        <w:gridCol w:w="2126"/>
        <w:gridCol w:w="2126"/>
        <w:gridCol w:w="2551"/>
      </w:tblGrid>
      <w:tr w:rsidR="00CD63B5" w:rsidRPr="0097119E" w14:paraId="1882B1E4" w14:textId="77777777" w:rsidTr="00D95A20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F66A4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Cognome e 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1A5F9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nato a / data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3494029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2F44BA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6C799F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Poteri conferiti / qualifica</w:t>
            </w:r>
          </w:p>
        </w:tc>
      </w:tr>
      <w:tr w:rsidR="00CD63B5" w:rsidRPr="0097119E" w14:paraId="6F679681" w14:textId="77777777" w:rsidTr="00D95A20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254F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  <w:p w14:paraId="39772B5B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0BDD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F3E8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BDDB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6BB3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</w:tr>
      <w:tr w:rsidR="00CD63B5" w:rsidRPr="0097119E" w14:paraId="7477BED8" w14:textId="77777777" w:rsidTr="00D95A20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C2F4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  <w:p w14:paraId="1C1500A8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E3CD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2736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0049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B6CE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</w:tr>
    </w:tbl>
    <w:p w14:paraId="30E165A5" w14:textId="77777777" w:rsidR="00CD63B5" w:rsidRPr="0097119E" w:rsidRDefault="00CD63B5" w:rsidP="00D95A20"/>
    <w:p w14:paraId="52054A79" w14:textId="77777777" w:rsidR="00CD63B5" w:rsidRPr="0097119E" w:rsidRDefault="00CD63B5" w:rsidP="00D95A20"/>
    <w:p w14:paraId="3006F480" w14:textId="4C766F5D" w:rsidR="00CD63B5" w:rsidRPr="0097119E" w:rsidRDefault="00CD63B5" w:rsidP="00722888">
      <w:pPr>
        <w:numPr>
          <w:ilvl w:val="0"/>
          <w:numId w:val="12"/>
        </w:numPr>
        <w:tabs>
          <w:tab w:val="clear" w:pos="1566"/>
        </w:tabs>
        <w:ind w:hanging="1206"/>
        <w:jc w:val="both"/>
      </w:pPr>
      <w:r w:rsidRPr="0097119E">
        <w:t>i membri degli organi con poteri di direzione o di vigilanza sono:</w:t>
      </w:r>
    </w:p>
    <w:tbl>
      <w:tblPr>
        <w:tblW w:w="4933" w:type="pct"/>
        <w:tblLook w:val="0000" w:firstRow="0" w:lastRow="0" w:firstColumn="0" w:lastColumn="0" w:noHBand="0" w:noVBand="0"/>
      </w:tblPr>
      <w:tblGrid>
        <w:gridCol w:w="1954"/>
        <w:gridCol w:w="1416"/>
        <w:gridCol w:w="2126"/>
        <w:gridCol w:w="2126"/>
        <w:gridCol w:w="2551"/>
      </w:tblGrid>
      <w:tr w:rsidR="00CD63B5" w:rsidRPr="0097119E" w14:paraId="693FDFF7" w14:textId="77777777" w:rsidTr="00F151F6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EA599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Cognome e 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3A2EB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nato a / data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A0DDE05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10B5F0D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4A4B85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Poteri conferiti / qualifica</w:t>
            </w:r>
          </w:p>
        </w:tc>
      </w:tr>
      <w:tr w:rsidR="00CD63B5" w:rsidRPr="0097119E" w14:paraId="6162B4D9" w14:textId="77777777" w:rsidTr="00F151F6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FED7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  <w:p w14:paraId="13605E77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C555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405E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44F7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AA73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</w:tr>
      <w:tr w:rsidR="00CD63B5" w:rsidRPr="0097119E" w14:paraId="6831F2C9" w14:textId="77777777" w:rsidTr="00F151F6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D614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  <w:p w14:paraId="5AE190A9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839B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8D79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55B1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2F28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</w:tr>
    </w:tbl>
    <w:p w14:paraId="5F3C0061" w14:textId="77777777" w:rsidR="00CD63B5" w:rsidRPr="0097119E" w:rsidRDefault="00CD63B5" w:rsidP="00F151F6">
      <w:pPr>
        <w:ind w:left="360"/>
        <w:jc w:val="both"/>
      </w:pPr>
    </w:p>
    <w:p w14:paraId="1BE770A4" w14:textId="77777777" w:rsidR="00CD63B5" w:rsidRPr="0097119E" w:rsidRDefault="00CD63B5" w:rsidP="00722888">
      <w:pPr>
        <w:numPr>
          <w:ilvl w:val="0"/>
          <w:numId w:val="12"/>
        </w:numPr>
        <w:tabs>
          <w:tab w:val="clear" w:pos="1566"/>
        </w:tabs>
        <w:ind w:hanging="1206"/>
        <w:jc w:val="both"/>
      </w:pPr>
      <w:r w:rsidRPr="0097119E">
        <w:t>i soggetti muniti di poteri di rappresentanza, di direzione o di controllo sono:</w:t>
      </w:r>
    </w:p>
    <w:tbl>
      <w:tblPr>
        <w:tblW w:w="4933" w:type="pct"/>
        <w:tblLook w:val="0000" w:firstRow="0" w:lastRow="0" w:firstColumn="0" w:lastColumn="0" w:noHBand="0" w:noVBand="0"/>
      </w:tblPr>
      <w:tblGrid>
        <w:gridCol w:w="1954"/>
        <w:gridCol w:w="1416"/>
        <w:gridCol w:w="2126"/>
        <w:gridCol w:w="2126"/>
        <w:gridCol w:w="2551"/>
      </w:tblGrid>
      <w:tr w:rsidR="00CD63B5" w:rsidRPr="0097119E" w14:paraId="54FBD13B" w14:textId="77777777" w:rsidTr="00F151F6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91088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Cognome e 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BF9C9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nato a / data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58A7FB2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D5183D0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B3AAC96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Poteri conferiti / qualifica</w:t>
            </w:r>
          </w:p>
        </w:tc>
      </w:tr>
      <w:tr w:rsidR="00CD63B5" w:rsidRPr="0097119E" w14:paraId="541E9A74" w14:textId="77777777" w:rsidTr="00F151F6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9CFF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  <w:p w14:paraId="3C11D74D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77B2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AF85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6294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7266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</w:tr>
      <w:tr w:rsidR="00CD63B5" w:rsidRPr="0097119E" w14:paraId="62CDFA79" w14:textId="77777777" w:rsidTr="00F151F6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4775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  <w:p w14:paraId="7F7A1BE2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98C7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E84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BEF2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2075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</w:tr>
    </w:tbl>
    <w:p w14:paraId="130EE939" w14:textId="77777777" w:rsidR="00CD63B5" w:rsidRPr="0097119E" w:rsidRDefault="00CD63B5" w:rsidP="00566A32">
      <w:pPr>
        <w:ind w:left="360"/>
        <w:jc w:val="both"/>
      </w:pPr>
    </w:p>
    <w:p w14:paraId="3E15ED73" w14:textId="77777777" w:rsidR="00CD63B5" w:rsidRPr="0097119E" w:rsidRDefault="00CD63B5" w:rsidP="00722888">
      <w:pPr>
        <w:numPr>
          <w:ilvl w:val="0"/>
          <w:numId w:val="12"/>
        </w:numPr>
        <w:tabs>
          <w:tab w:val="clear" w:pos="1566"/>
        </w:tabs>
        <w:ind w:hanging="1206"/>
        <w:jc w:val="both"/>
      </w:pPr>
      <w:r w:rsidRPr="0097119E">
        <w:t>rivestono la qualifica di Direttore Tecnicoi seguenti soggetti:</w:t>
      </w:r>
    </w:p>
    <w:p w14:paraId="6A432207" w14:textId="77777777" w:rsidR="00CD63B5" w:rsidRPr="0097119E" w:rsidRDefault="00CD63B5" w:rsidP="00D95A20">
      <w:pPr>
        <w:ind w:left="1566"/>
        <w:jc w:val="both"/>
      </w:pPr>
    </w:p>
    <w:tbl>
      <w:tblPr>
        <w:tblW w:w="4419" w:type="pct"/>
        <w:jc w:val="center"/>
        <w:tblLook w:val="0000" w:firstRow="0" w:lastRow="0" w:firstColumn="0" w:lastColumn="0" w:noHBand="0" w:noVBand="0"/>
      </w:tblPr>
      <w:tblGrid>
        <w:gridCol w:w="3019"/>
        <w:gridCol w:w="1310"/>
        <w:gridCol w:w="2063"/>
        <w:gridCol w:w="2721"/>
      </w:tblGrid>
      <w:tr w:rsidR="00CD63B5" w:rsidRPr="0097119E" w14:paraId="5E123CFF" w14:textId="77777777" w:rsidTr="00D95A20">
        <w:trPr>
          <w:trHeight w:val="576"/>
          <w:jc w:val="center"/>
        </w:trPr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D4ACC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lastRenderedPageBreak/>
              <w:t>Cognome e nome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B4F4C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nato a / data 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0DF2A0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Residenza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22199B4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Codice fiscale </w:t>
            </w:r>
          </w:p>
        </w:tc>
      </w:tr>
      <w:tr w:rsidR="00CD63B5" w:rsidRPr="0097119E" w14:paraId="075FA360" w14:textId="77777777" w:rsidTr="00D95A20">
        <w:trPr>
          <w:jc w:val="center"/>
        </w:trPr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DBBA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  <w:p w14:paraId="278C5E4A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1021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9442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92C1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</w:tr>
      <w:tr w:rsidR="00CD63B5" w:rsidRPr="0097119E" w14:paraId="411DD351" w14:textId="77777777" w:rsidTr="00D95A20">
        <w:trPr>
          <w:jc w:val="center"/>
        </w:trPr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4242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  <w:p w14:paraId="79F9E8E2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0E08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F9FC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1169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</w:tr>
    </w:tbl>
    <w:p w14:paraId="3040B31A" w14:textId="77777777" w:rsidR="00CD63B5" w:rsidRPr="0097119E" w:rsidRDefault="00CD63B5" w:rsidP="00D95A20">
      <w:pPr>
        <w:jc w:val="both"/>
        <w:rPr>
          <w:sz w:val="20"/>
        </w:rPr>
      </w:pPr>
    </w:p>
    <w:p w14:paraId="3D23BCC5" w14:textId="77777777" w:rsidR="00CD63B5" w:rsidRPr="0097119E" w:rsidRDefault="00CD63B5" w:rsidP="00722888">
      <w:pPr>
        <w:numPr>
          <w:ilvl w:val="0"/>
          <w:numId w:val="12"/>
        </w:numPr>
        <w:ind w:left="284" w:hanging="284"/>
        <w:jc w:val="both"/>
      </w:pPr>
      <w:r w:rsidRPr="0097119E">
        <w:t>che</w:t>
      </w:r>
      <w:r w:rsidRPr="0097119E">
        <w:rPr>
          <w:i/>
          <w:szCs w:val="24"/>
        </w:rPr>
        <w:t xml:space="preserve"> il </w:t>
      </w:r>
      <w:r w:rsidRPr="0097119E">
        <w:rPr>
          <w:bCs/>
          <w:i/>
        </w:rPr>
        <w:t>socio unico persona fisica, ove esiste, ovvero il socio di maggioranza in caso di società con un numero di soci pari o inferiore a quattro, è / sono:</w:t>
      </w:r>
    </w:p>
    <w:tbl>
      <w:tblPr>
        <w:tblW w:w="4419" w:type="pct"/>
        <w:jc w:val="center"/>
        <w:tblLook w:val="0000" w:firstRow="0" w:lastRow="0" w:firstColumn="0" w:lastColumn="0" w:noHBand="0" w:noVBand="0"/>
      </w:tblPr>
      <w:tblGrid>
        <w:gridCol w:w="3019"/>
        <w:gridCol w:w="1310"/>
        <w:gridCol w:w="2063"/>
        <w:gridCol w:w="2721"/>
      </w:tblGrid>
      <w:tr w:rsidR="00CD63B5" w:rsidRPr="0097119E" w14:paraId="20FAF179" w14:textId="77777777" w:rsidTr="00F151F6">
        <w:trPr>
          <w:trHeight w:val="576"/>
          <w:jc w:val="center"/>
        </w:trPr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DA09E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Cognome e nome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79913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nato a / data 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2185947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Residenza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B25B76E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Codice fiscale </w:t>
            </w:r>
          </w:p>
        </w:tc>
      </w:tr>
      <w:tr w:rsidR="00CD63B5" w:rsidRPr="0097119E" w14:paraId="6DEFBEC6" w14:textId="77777777" w:rsidTr="00F151F6">
        <w:trPr>
          <w:jc w:val="center"/>
        </w:trPr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61D5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  <w:p w14:paraId="00CC0F09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79E7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5E25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A4DE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</w:tr>
      <w:tr w:rsidR="00CD63B5" w:rsidRPr="0097119E" w14:paraId="66BECE85" w14:textId="77777777" w:rsidTr="00F151F6">
        <w:trPr>
          <w:jc w:val="center"/>
        </w:trPr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A1E0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  <w:p w14:paraId="5F2CD03C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8109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1E0C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7BCB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</w:tr>
    </w:tbl>
    <w:p w14:paraId="4105B1DD" w14:textId="77777777" w:rsidR="00CD63B5" w:rsidRPr="0097119E" w:rsidRDefault="00CD63B5" w:rsidP="00D95A20">
      <w:pPr>
        <w:jc w:val="both"/>
      </w:pPr>
    </w:p>
    <w:p w14:paraId="12853432" w14:textId="77777777" w:rsidR="00CD63B5" w:rsidRPr="0097119E" w:rsidRDefault="00CD63B5" w:rsidP="00D95A20">
      <w:pPr>
        <w:jc w:val="both"/>
      </w:pPr>
    </w:p>
    <w:p w14:paraId="1B300B87" w14:textId="77777777" w:rsidR="00CD63B5" w:rsidRPr="0097119E" w:rsidRDefault="00CD63B5" w:rsidP="00722888">
      <w:pPr>
        <w:numPr>
          <w:ilvl w:val="0"/>
          <w:numId w:val="13"/>
        </w:numPr>
        <w:tabs>
          <w:tab w:val="clear" w:pos="1566"/>
          <w:tab w:val="num" w:pos="720"/>
        </w:tabs>
        <w:ind w:left="720"/>
        <w:jc w:val="both"/>
      </w:pPr>
      <w:r w:rsidRPr="0097119E">
        <w:t>che i soggetti cessati dalla carica nell’anno antecedente la data di pubblicazione del bando di gara -</w:t>
      </w:r>
      <w:r w:rsidRPr="0097119E">
        <w:rPr>
          <w:szCs w:val="24"/>
        </w:rPr>
        <w:t xml:space="preserve"> tenuto conto delle eventuali ipotesi di cessione di azienda o di ramo d’azienda, incorporazione o fusione societaria</w:t>
      </w:r>
      <w:r w:rsidRPr="0097119E">
        <w:t xml:space="preserve"> - sono:</w:t>
      </w:r>
    </w:p>
    <w:p w14:paraId="1D36F7B6" w14:textId="77777777" w:rsidR="00CD63B5" w:rsidRPr="0097119E" w:rsidRDefault="00CD63B5" w:rsidP="00D95A20">
      <w:pPr>
        <w:jc w:val="both"/>
      </w:pPr>
    </w:p>
    <w:tbl>
      <w:tblPr>
        <w:tblW w:w="4750" w:type="pct"/>
        <w:jc w:val="center"/>
        <w:tblLook w:val="0000" w:firstRow="0" w:lastRow="0" w:firstColumn="0" w:lastColumn="0" w:noHBand="0" w:noVBand="0"/>
      </w:tblPr>
      <w:tblGrid>
        <w:gridCol w:w="2256"/>
        <w:gridCol w:w="1281"/>
        <w:gridCol w:w="2090"/>
        <w:gridCol w:w="2082"/>
        <w:gridCol w:w="2086"/>
      </w:tblGrid>
      <w:tr w:rsidR="00CD63B5" w:rsidRPr="0097119E" w14:paraId="6C4B5F3D" w14:textId="77777777" w:rsidTr="00D95A20">
        <w:trPr>
          <w:trHeight w:val="576"/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9C766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Cognome e nome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F37C6E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nato a / data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2F962C7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Residenza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44F2578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Codice fiscale 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B5D1068" w14:textId="77777777" w:rsidR="00CD63B5" w:rsidRPr="0097119E" w:rsidRDefault="00CD63B5" w:rsidP="00F151F6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Poteri conferiti / qualifica</w:t>
            </w:r>
          </w:p>
        </w:tc>
      </w:tr>
      <w:tr w:rsidR="00CD63B5" w:rsidRPr="0097119E" w14:paraId="28D6F0F4" w14:textId="77777777" w:rsidTr="00D95A20">
        <w:trPr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91EF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  <w:p w14:paraId="45985185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3108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F851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115E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2A19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</w:tr>
      <w:tr w:rsidR="00CD63B5" w:rsidRPr="0097119E" w14:paraId="771F8E28" w14:textId="77777777" w:rsidTr="00D95A20">
        <w:trPr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7B62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  <w:p w14:paraId="1D184807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FDD3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53DA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C7FB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D6B3" w14:textId="77777777" w:rsidR="00CD63B5" w:rsidRPr="0097119E" w:rsidRDefault="00CD63B5" w:rsidP="00F151F6">
            <w:pPr>
              <w:jc w:val="both"/>
              <w:rPr>
                <w:sz w:val="20"/>
              </w:rPr>
            </w:pPr>
          </w:p>
        </w:tc>
      </w:tr>
    </w:tbl>
    <w:p w14:paraId="109D7B69" w14:textId="77777777" w:rsidR="00CD63B5" w:rsidRPr="0097119E" w:rsidRDefault="00CD63B5" w:rsidP="00D95A20">
      <w:pPr>
        <w:ind w:left="-709"/>
      </w:pPr>
    </w:p>
    <w:p w14:paraId="04942DC2" w14:textId="77777777" w:rsidR="00CD63B5" w:rsidRPr="0097119E" w:rsidRDefault="00CD63B5" w:rsidP="00722888">
      <w:pPr>
        <w:pStyle w:val="Paragrafoelenco"/>
        <w:numPr>
          <w:ilvl w:val="0"/>
          <w:numId w:val="8"/>
        </w:numPr>
      </w:pPr>
      <w:r w:rsidRPr="0097119E">
        <w:t xml:space="preserve">ovvero che il </w:t>
      </w:r>
      <w:r w:rsidRPr="0097119E">
        <w:rPr>
          <w:szCs w:val="24"/>
        </w:rPr>
        <w:t>pubblico registro da cui i medesimi possono essere ricavati in modo aggiornato alla data di presentazione dell’offerta è il seguente _____________________________________</w:t>
      </w:r>
    </w:p>
    <w:p w14:paraId="43AC314F" w14:textId="77777777" w:rsidR="00CD63B5" w:rsidRPr="0097119E" w:rsidRDefault="00CD63B5" w:rsidP="00C25168">
      <w:pPr>
        <w:ind w:left="360"/>
      </w:pPr>
    </w:p>
    <w:p w14:paraId="3FEC88A1" w14:textId="77777777" w:rsidR="00CD63B5" w:rsidRPr="0097119E" w:rsidRDefault="00CD63B5" w:rsidP="00722888">
      <w:pPr>
        <w:pStyle w:val="Paragrafoelenco"/>
        <w:numPr>
          <w:ilvl w:val="0"/>
          <w:numId w:val="6"/>
        </w:numPr>
        <w:jc w:val="both"/>
      </w:pPr>
      <w:r w:rsidRPr="00DE59BF">
        <w:t>di non partecipare</w:t>
      </w:r>
      <w:r w:rsidRPr="0097119E">
        <w:t xml:space="preserve"> alla medesima gara in altra forma singola o associata, né come ausiliaria per a</w:t>
      </w:r>
      <w:r w:rsidRPr="0097119E">
        <w:t>l</w:t>
      </w:r>
      <w:r w:rsidRPr="0097119E">
        <w:t>tro concorrente;</w:t>
      </w:r>
    </w:p>
    <w:p w14:paraId="704255A9" w14:textId="77777777" w:rsidR="00CD63B5" w:rsidRPr="0097119E" w:rsidRDefault="00CD63B5" w:rsidP="00722888">
      <w:pPr>
        <w:pStyle w:val="Paragrafoelenco"/>
        <w:numPr>
          <w:ilvl w:val="0"/>
          <w:numId w:val="6"/>
        </w:numPr>
        <w:spacing w:line="276" w:lineRule="auto"/>
        <w:jc w:val="both"/>
      </w:pPr>
      <w:r w:rsidRPr="0097119E">
        <w:t>di accettare, senza condizione o riserva alcuna, tutte le norme e disposizioni contenute nella d</w:t>
      </w:r>
      <w:r w:rsidRPr="0097119E">
        <w:t>o</w:t>
      </w:r>
      <w:r w:rsidRPr="0097119E">
        <w:t xml:space="preserve">cumentazione </w:t>
      </w:r>
      <w:r>
        <w:t xml:space="preserve">di </w:t>
      </w:r>
      <w:r w:rsidRPr="0097119E">
        <w:t>gara, inclusi:</w:t>
      </w:r>
    </w:p>
    <w:p w14:paraId="3228B4D8" w14:textId="77777777" w:rsidR="00CD63B5" w:rsidRPr="0097119E" w:rsidRDefault="00CD63B5" w:rsidP="00722888">
      <w:pPr>
        <w:pStyle w:val="Paragrafoelenco"/>
        <w:numPr>
          <w:ilvl w:val="0"/>
          <w:numId w:val="16"/>
        </w:numPr>
        <w:spacing w:line="276" w:lineRule="auto"/>
        <w:ind w:left="1134" w:hanging="283"/>
        <w:contextualSpacing w:val="0"/>
        <w:jc w:val="both"/>
      </w:pPr>
      <w:r w:rsidRPr="0097119E">
        <w:t>la disciplina relativa al trattamento dei dati personali di cui al paragrafo 30 del disciplinare;</w:t>
      </w:r>
    </w:p>
    <w:p w14:paraId="5EAE9DCE" w14:textId="579B01DF" w:rsidR="00CD63B5" w:rsidRPr="0097119E" w:rsidRDefault="00CD63B5" w:rsidP="00722888">
      <w:pPr>
        <w:pStyle w:val="Paragrafoelenco"/>
        <w:numPr>
          <w:ilvl w:val="0"/>
          <w:numId w:val="6"/>
        </w:numPr>
        <w:spacing w:line="276" w:lineRule="auto"/>
        <w:contextualSpacing w:val="0"/>
        <w:jc w:val="both"/>
        <w:rPr>
          <w:szCs w:val="24"/>
        </w:rPr>
      </w:pPr>
      <w:r w:rsidRPr="0097119E">
        <w:rPr>
          <w:b/>
          <w:i/>
          <w:szCs w:val="24"/>
        </w:rPr>
        <w:t xml:space="preserve"> </w:t>
      </w:r>
      <w:r w:rsidRPr="0097119E">
        <w:rPr>
          <w:szCs w:val="24"/>
        </w:rPr>
        <w:t>dichiara di essere edotto degli obblighi derivanti dal Codice di comportamento adottato dalla st</w:t>
      </w:r>
      <w:r w:rsidRPr="0097119E">
        <w:rPr>
          <w:szCs w:val="24"/>
        </w:rPr>
        <w:t>a</w:t>
      </w:r>
      <w:r w:rsidRPr="0097119E">
        <w:rPr>
          <w:szCs w:val="24"/>
        </w:rPr>
        <w:t>zione appaltante reperibile sul profilo di committente sezione “Amministrazione Trasparente” e si impegna, in caso di aggiudicazione, ad osservare e a far osservare ai propri dipendenti e collab</w:t>
      </w:r>
      <w:r w:rsidRPr="0097119E">
        <w:rPr>
          <w:szCs w:val="24"/>
        </w:rPr>
        <w:t>o</w:t>
      </w:r>
      <w:r w:rsidRPr="0097119E">
        <w:rPr>
          <w:szCs w:val="24"/>
        </w:rPr>
        <w:t>ratori, per quanto applicabile, il suddetto codice, pena la risoluzione del contratto;</w:t>
      </w:r>
    </w:p>
    <w:p w14:paraId="5DC4DFB7" w14:textId="19902EAE" w:rsidR="00CD63B5" w:rsidRPr="00B23CD3" w:rsidRDefault="00CD63B5" w:rsidP="00B23CD3">
      <w:pPr>
        <w:pStyle w:val="Paragrafoelenco"/>
        <w:numPr>
          <w:ilvl w:val="0"/>
          <w:numId w:val="6"/>
        </w:numPr>
        <w:spacing w:line="276" w:lineRule="auto"/>
        <w:contextualSpacing w:val="0"/>
        <w:jc w:val="both"/>
        <w:rPr>
          <w:szCs w:val="24"/>
        </w:rPr>
      </w:pPr>
      <w:r w:rsidRPr="0097119E">
        <w:rPr>
          <w:szCs w:val="24"/>
        </w:rPr>
        <w:t xml:space="preserve">accetta il patto di integrità/protocollo di legalità </w:t>
      </w:r>
      <w:r w:rsidR="00B23CD3" w:rsidRPr="008C15AF">
        <w:rPr>
          <w:bCs/>
          <w:iCs/>
          <w:szCs w:val="24"/>
        </w:rPr>
        <w:t>sottoscritto in Prefettura in data 02.08.2019</w:t>
      </w:r>
      <w:r w:rsidR="00B23CD3">
        <w:rPr>
          <w:bCs/>
          <w:iCs/>
          <w:szCs w:val="24"/>
        </w:rPr>
        <w:t xml:space="preserve"> </w:t>
      </w:r>
      <w:r w:rsidRPr="0097119E">
        <w:rPr>
          <w:szCs w:val="24"/>
        </w:rPr>
        <w:t>all</w:t>
      </w:r>
      <w:r w:rsidRPr="0097119E">
        <w:rPr>
          <w:szCs w:val="24"/>
        </w:rPr>
        <w:t>e</w:t>
      </w:r>
      <w:r w:rsidRPr="0097119E">
        <w:rPr>
          <w:szCs w:val="24"/>
        </w:rPr>
        <w:t>gato alla documentazione di gara (art. 1, comma 17, della l. 190/2012)</w:t>
      </w:r>
    </w:p>
    <w:p w14:paraId="64C74545" w14:textId="25A8AD62" w:rsidR="00CD63B5" w:rsidRPr="0097119E" w:rsidRDefault="00CD63B5" w:rsidP="00722888">
      <w:pPr>
        <w:pStyle w:val="Paragrafoelenco"/>
        <w:keepNext/>
        <w:numPr>
          <w:ilvl w:val="0"/>
          <w:numId w:val="6"/>
        </w:numPr>
        <w:spacing w:before="60" w:after="60" w:line="276" w:lineRule="auto"/>
        <w:contextualSpacing w:val="0"/>
        <w:jc w:val="both"/>
        <w:rPr>
          <w:szCs w:val="24"/>
        </w:rPr>
      </w:pPr>
      <w:r w:rsidRPr="0097119E">
        <w:rPr>
          <w:b/>
          <w:i/>
          <w:szCs w:val="24"/>
        </w:rPr>
        <w:t>Per gli operatori economici non residenti e privi di stabile organizzazione in Italia</w:t>
      </w:r>
      <w:r w:rsidR="00476634">
        <w:rPr>
          <w:b/>
          <w:i/>
          <w:szCs w:val="24"/>
        </w:rPr>
        <w:t xml:space="preserve"> </w:t>
      </w:r>
      <w:r w:rsidRPr="0097119E">
        <w:rPr>
          <w:szCs w:val="24"/>
        </w:rPr>
        <w:t>si impegna ad uniformarsi, in caso di aggiudicazione, alla disciplina di cui agli articoli 17, comma 2, e 53, comma 3 del d.p.r. 633/1972 e a comunicare alla stazione appaltante la nomina del proprio ra</w:t>
      </w:r>
      <w:r w:rsidRPr="0097119E">
        <w:rPr>
          <w:szCs w:val="24"/>
        </w:rPr>
        <w:t>p</w:t>
      </w:r>
      <w:r w:rsidRPr="0097119E">
        <w:rPr>
          <w:szCs w:val="24"/>
        </w:rPr>
        <w:t>presentante fiscale, nelle forme di legge;</w:t>
      </w:r>
    </w:p>
    <w:p w14:paraId="3ED46D23" w14:textId="104BB929" w:rsidR="00CD63B5" w:rsidRPr="0071378B" w:rsidRDefault="00CD63B5" w:rsidP="00CD3946">
      <w:pPr>
        <w:pStyle w:val="Paragrafoelenco"/>
        <w:numPr>
          <w:ilvl w:val="0"/>
          <w:numId w:val="6"/>
        </w:numPr>
        <w:spacing w:before="60" w:after="60" w:line="276" w:lineRule="auto"/>
        <w:contextualSpacing w:val="0"/>
        <w:jc w:val="both"/>
        <w:rPr>
          <w:szCs w:val="24"/>
        </w:rPr>
      </w:pPr>
      <w:r w:rsidRPr="0097119E">
        <w:rPr>
          <w:szCs w:val="24"/>
        </w:rPr>
        <w:t>autorizza qualora un partecipante alla gara eserciti la facoltà di “accesso agli atti”, la stazione a</w:t>
      </w:r>
      <w:r w:rsidRPr="0097119E">
        <w:rPr>
          <w:szCs w:val="24"/>
        </w:rPr>
        <w:t>p</w:t>
      </w:r>
      <w:r w:rsidRPr="0097119E">
        <w:rPr>
          <w:szCs w:val="24"/>
        </w:rPr>
        <w:t>paltante a rilasciare copia di tutta la documentazione presentata per la partecipazione alla gara;</w:t>
      </w:r>
    </w:p>
    <w:p w14:paraId="766BBB11" w14:textId="77777777" w:rsidR="00CD63B5" w:rsidRPr="00BA448A" w:rsidRDefault="00CD63B5" w:rsidP="00722888">
      <w:pPr>
        <w:pStyle w:val="Paragrafoelenco"/>
        <w:numPr>
          <w:ilvl w:val="0"/>
          <w:numId w:val="6"/>
        </w:numPr>
        <w:spacing w:line="276" w:lineRule="auto"/>
        <w:jc w:val="both"/>
      </w:pPr>
      <w:r w:rsidRPr="0097119E">
        <w:rPr>
          <w:b/>
          <w:szCs w:val="24"/>
        </w:rPr>
        <w:lastRenderedPageBreak/>
        <w:t>Per gli operatori economici ammessi al concordato preventivo con continuità aziendale di cui all’art. 186 bis del R.D. 16 marzo 1942, n. 267:</w:t>
      </w:r>
      <w:r w:rsidRPr="0097119E">
        <w:rPr>
          <w:szCs w:val="24"/>
        </w:rPr>
        <w:t xml:space="preserve"> </w:t>
      </w:r>
      <w:r w:rsidRPr="00BA448A">
        <w:t>ad integrazione di quanto indicato nella pa</w:t>
      </w:r>
      <w:r w:rsidRPr="00BA448A">
        <w:t>r</w:t>
      </w:r>
      <w:r w:rsidRPr="00BA448A">
        <w:t>te  III,</w:t>
      </w:r>
      <w:r>
        <w:rPr>
          <w:color w:val="008000"/>
          <w:szCs w:val="24"/>
        </w:rPr>
        <w:t xml:space="preserve"> </w:t>
      </w:r>
      <w:r w:rsidRPr="00BA448A">
        <w:t>sez. C, lett. d) del DGUE, gli estremi del provvedimento di ammissione al concordato</w:t>
      </w:r>
      <w:r w:rsidRPr="0097119E">
        <w:t xml:space="preserve"> e del provvedimento di autorizzazione a partecipare alle gare, </w:t>
      </w:r>
      <w:r w:rsidRPr="00BA448A">
        <w:t>nonché di non partecipare</w:t>
      </w:r>
      <w:r w:rsidRPr="0097119E">
        <w:t xml:space="preserve"> alla gara quale mandataria di un raggruppamento temporaneo di imprese e che le altre imprese aderenti al ra</w:t>
      </w:r>
      <w:r w:rsidRPr="0097119E">
        <w:t>g</w:t>
      </w:r>
      <w:r w:rsidRPr="0097119E">
        <w:t>gruppamento non sono assoggettate ad una procedura concorsuale ai sensi dell’articolo 186-</w:t>
      </w:r>
      <w:r w:rsidRPr="00BA448A">
        <w:t xml:space="preserve">bis, </w:t>
      </w:r>
      <w:r w:rsidRPr="0097119E">
        <w:t>comma 6 del Regio Decreto 16 marzo 1942, n. 267;</w:t>
      </w:r>
    </w:p>
    <w:p w14:paraId="1DF475D6" w14:textId="77777777" w:rsidR="00CD63B5" w:rsidRPr="00BA448A" w:rsidRDefault="00CD63B5" w:rsidP="000675CE">
      <w:pPr>
        <w:pStyle w:val="Paragrafoelenco1"/>
        <w:numPr>
          <w:ilvl w:val="0"/>
          <w:numId w:val="18"/>
        </w:numPr>
        <w:ind w:left="993" w:hanging="295"/>
        <w:contextualSpacing/>
        <w:jc w:val="both"/>
        <w:rPr>
          <w:szCs w:val="20"/>
        </w:rPr>
      </w:pPr>
      <w:r w:rsidRPr="00BA448A">
        <w:rPr>
          <w:szCs w:val="20"/>
        </w:rPr>
        <w:t>provvedimento di ammissione rilasciato dal Tribunale di ____________ prot.n. del ________;</w:t>
      </w:r>
    </w:p>
    <w:p w14:paraId="4659538E" w14:textId="77777777" w:rsidR="00CD63B5" w:rsidRPr="00BA448A" w:rsidRDefault="00CD63B5" w:rsidP="000675CE">
      <w:pPr>
        <w:pStyle w:val="Paragrafoelenco1"/>
        <w:numPr>
          <w:ilvl w:val="0"/>
          <w:numId w:val="18"/>
        </w:numPr>
        <w:ind w:left="993" w:hanging="295"/>
        <w:contextualSpacing/>
        <w:jc w:val="both"/>
        <w:rPr>
          <w:szCs w:val="20"/>
        </w:rPr>
      </w:pPr>
      <w:r w:rsidRPr="00BA448A">
        <w:rPr>
          <w:szCs w:val="20"/>
        </w:rPr>
        <w:t>provvedimento di autorizzazione a partecipare alle gare rilasciato dal giudice delegato di ___________ prot.n. ____________ del __________;</w:t>
      </w:r>
    </w:p>
    <w:p w14:paraId="6BE74CFE" w14:textId="77777777" w:rsidR="00CD63B5" w:rsidRPr="0097119E" w:rsidRDefault="00CD63B5" w:rsidP="000675CE">
      <w:pPr>
        <w:pStyle w:val="Paragrafoelenco"/>
        <w:spacing w:line="276" w:lineRule="auto"/>
        <w:ind w:left="284"/>
        <w:jc w:val="both"/>
        <w:rPr>
          <w:szCs w:val="24"/>
        </w:rPr>
      </w:pPr>
    </w:p>
    <w:p w14:paraId="2381A762" w14:textId="7FD28042" w:rsidR="00CD63B5" w:rsidRPr="00476634" w:rsidRDefault="00CD63B5" w:rsidP="000675CE">
      <w:pPr>
        <w:pStyle w:val="Paragrafoelenco"/>
        <w:numPr>
          <w:ilvl w:val="0"/>
          <w:numId w:val="6"/>
        </w:numPr>
        <w:jc w:val="both"/>
        <w:rPr>
          <w:b/>
          <w:bCs/>
          <w:i/>
          <w:iCs/>
          <w:szCs w:val="24"/>
        </w:rPr>
      </w:pPr>
      <w:r w:rsidRPr="00476634">
        <w:rPr>
          <w:b/>
          <w:bCs/>
          <w:i/>
          <w:iCs/>
          <w:szCs w:val="24"/>
        </w:rPr>
        <w:t>Per gli operatori economici che hanno presentato domanda di ammissione al concordato pr</w:t>
      </w:r>
      <w:r w:rsidRPr="00476634">
        <w:rPr>
          <w:b/>
          <w:bCs/>
          <w:i/>
          <w:iCs/>
          <w:szCs w:val="24"/>
        </w:rPr>
        <w:t>e</w:t>
      </w:r>
      <w:r w:rsidRPr="00476634">
        <w:rPr>
          <w:b/>
          <w:bCs/>
          <w:i/>
          <w:iCs/>
          <w:szCs w:val="24"/>
        </w:rPr>
        <w:t xml:space="preserve">ventivo con continuità aziendale </w:t>
      </w:r>
      <w:r w:rsidRPr="00476634">
        <w:rPr>
          <w:b/>
          <w:bCs/>
          <w:i/>
          <w:iCs/>
          <w:szCs w:val="24"/>
          <w:u w:val="single"/>
        </w:rPr>
        <w:t>senza che sia stato ancora emesso il decreto di ammission</w:t>
      </w:r>
      <w:r w:rsidR="00EE7359">
        <w:rPr>
          <w:b/>
          <w:bCs/>
          <w:i/>
          <w:iCs/>
          <w:szCs w:val="24"/>
          <w:u w:val="single"/>
        </w:rPr>
        <w:t>e</w:t>
      </w:r>
      <w:r w:rsidRPr="00476634">
        <w:rPr>
          <w:b/>
          <w:bCs/>
          <w:i/>
          <w:iCs/>
          <w:szCs w:val="24"/>
        </w:rPr>
        <w:t>,</w:t>
      </w:r>
    </w:p>
    <w:p w14:paraId="3FFF1EDD" w14:textId="77777777" w:rsidR="00CD63B5" w:rsidRPr="00476634" w:rsidRDefault="00CD63B5" w:rsidP="000675CE">
      <w:pPr>
        <w:pStyle w:val="Paragrafoelenco1"/>
        <w:numPr>
          <w:ilvl w:val="0"/>
          <w:numId w:val="19"/>
        </w:numPr>
        <w:ind w:left="993" w:hanging="284"/>
        <w:contextualSpacing/>
        <w:jc w:val="both"/>
      </w:pPr>
      <w:r w:rsidRPr="00476634">
        <w:t>gli estremi del deposito della domanda di ammissione: prot.n. ________ del _____________ presentata al _____________________;</w:t>
      </w:r>
    </w:p>
    <w:p w14:paraId="394FC9F8" w14:textId="77777777" w:rsidR="00CD63B5" w:rsidRPr="00476634" w:rsidRDefault="00CD63B5" w:rsidP="000675CE">
      <w:pPr>
        <w:pStyle w:val="Paragrafoelenco1"/>
        <w:numPr>
          <w:ilvl w:val="0"/>
          <w:numId w:val="19"/>
        </w:numPr>
        <w:ind w:left="993" w:hanging="284"/>
        <w:contextualSpacing/>
        <w:jc w:val="both"/>
      </w:pPr>
      <w:r w:rsidRPr="00476634">
        <w:t>il provvedimento di autorizzazione a partecipare alle gare rilasciato dal Tribunale di_____________________ prot.n.   ________ del _____________;</w:t>
      </w:r>
    </w:p>
    <w:p w14:paraId="45040616" w14:textId="77777777" w:rsidR="00CD63B5" w:rsidRPr="00476634" w:rsidRDefault="00CD63B5" w:rsidP="000675CE">
      <w:pPr>
        <w:pStyle w:val="Paragrafoelenco1"/>
        <w:numPr>
          <w:ilvl w:val="0"/>
          <w:numId w:val="19"/>
        </w:numPr>
        <w:ind w:left="993" w:hanging="284"/>
        <w:contextualSpacing/>
        <w:jc w:val="both"/>
      </w:pPr>
      <w:r w:rsidRPr="00476634">
        <w:t>il soggetto di cui intende avvalersi, ai sensi dell'articolo 110, comma 4, del Codice, è il s</w:t>
      </w:r>
      <w:r w:rsidRPr="00476634">
        <w:t>e</w:t>
      </w:r>
      <w:r w:rsidRPr="00476634">
        <w:t>guente: ____________________;</w:t>
      </w:r>
    </w:p>
    <w:p w14:paraId="466A4F69" w14:textId="1348EF82" w:rsidR="00CD63B5" w:rsidRPr="0097119E" w:rsidRDefault="00CD63B5" w:rsidP="003F02A7">
      <w:pPr>
        <w:pStyle w:val="Corpotesto1"/>
        <w:widowControl w:val="0"/>
        <w:numPr>
          <w:ilvl w:val="0"/>
          <w:numId w:val="6"/>
        </w:numPr>
        <w:tabs>
          <w:tab w:val="left" w:pos="426"/>
        </w:tabs>
        <w:spacing w:beforeLines="60" w:before="144" w:afterLines="60" w:after="144" w:line="276" w:lineRule="auto"/>
        <w:ind w:right="0"/>
        <w:jc w:val="both"/>
      </w:pPr>
      <w:r w:rsidRPr="0097119E">
        <w:t>dichiara</w:t>
      </w:r>
      <w:r w:rsidRPr="0097119E">
        <w:rPr>
          <w:bCs/>
        </w:rPr>
        <w:t xml:space="preserve"> che le copie di tutti i documenti allegati all’istanza e/o all’offerta in formato elettronico sono state formate a norma dell’art. 22 co 3 del d.lgs. 82/2005 </w:t>
      </w:r>
      <w:r w:rsidRPr="0097119E">
        <w:rPr>
          <w:bCs/>
          <w:i/>
        </w:rPr>
        <w:t>(Copie informatiche di documenti analogici)</w:t>
      </w:r>
      <w:r w:rsidRPr="0097119E">
        <w:rPr>
          <w:bCs/>
        </w:rPr>
        <w:t xml:space="preserve"> e/o dell’art. 23-bis del d.lgs. 82/2005 </w:t>
      </w:r>
      <w:r w:rsidRPr="0097119E">
        <w:rPr>
          <w:bCs/>
          <w:i/>
        </w:rPr>
        <w:t>(Duplicati e copie informatiche di documenti i</w:t>
      </w:r>
      <w:r w:rsidRPr="0097119E">
        <w:rPr>
          <w:bCs/>
          <w:i/>
        </w:rPr>
        <w:t>n</w:t>
      </w:r>
      <w:r w:rsidRPr="0097119E">
        <w:rPr>
          <w:bCs/>
          <w:i/>
        </w:rPr>
        <w:t>formatici</w:t>
      </w:r>
      <w:r w:rsidRPr="0097119E">
        <w:rPr>
          <w:bCs/>
        </w:rPr>
        <w:t>) e ne</w:t>
      </w:r>
      <w:r w:rsidRPr="0097119E">
        <w:t>l rispetto delle regole tecniche di cui all’art. 71 del medesimo d.lgs. 82/2005</w:t>
      </w:r>
      <w:r w:rsidRPr="0097119E">
        <w:rPr>
          <w:bCs/>
        </w:rPr>
        <w:t>.</w:t>
      </w:r>
    </w:p>
    <w:p w14:paraId="77754BAE" w14:textId="77777777" w:rsidR="00CD63B5" w:rsidRPr="0097119E" w:rsidRDefault="00CD63B5" w:rsidP="00E4469E">
      <w:pPr>
        <w:pStyle w:val="Paragrafoelenco"/>
        <w:tabs>
          <w:tab w:val="left" w:pos="284"/>
        </w:tabs>
        <w:ind w:left="284"/>
        <w:jc w:val="both"/>
        <w:rPr>
          <w:b/>
          <w:bCs/>
        </w:rPr>
      </w:pPr>
    </w:p>
    <w:p w14:paraId="69E53890" w14:textId="77777777" w:rsidR="00CD63B5" w:rsidRPr="0097119E" w:rsidRDefault="00CD63B5" w:rsidP="003B3327">
      <w:pPr>
        <w:jc w:val="center"/>
        <w:rPr>
          <w:b/>
          <w:sz w:val="22"/>
          <w:szCs w:val="22"/>
        </w:rPr>
      </w:pPr>
    </w:p>
    <w:p w14:paraId="19B7CAF3" w14:textId="77777777" w:rsidR="00CD63B5" w:rsidRPr="0097119E" w:rsidRDefault="00CD63B5" w:rsidP="003B3327">
      <w:pPr>
        <w:jc w:val="center"/>
        <w:rPr>
          <w:b/>
          <w:sz w:val="22"/>
          <w:szCs w:val="22"/>
        </w:rPr>
      </w:pPr>
      <w:r w:rsidRPr="0097119E">
        <w:rPr>
          <w:b/>
          <w:sz w:val="22"/>
          <w:szCs w:val="22"/>
        </w:rPr>
        <w:t>&gt;&gt;&gt;&gt;&gt; ----------------- PARTE SECONDA ----------------- &lt;&lt;&lt;&lt;</w:t>
      </w:r>
    </w:p>
    <w:p w14:paraId="3AF18F90" w14:textId="77777777" w:rsidR="00CD63B5" w:rsidRPr="0097119E" w:rsidRDefault="00CD63B5" w:rsidP="003B3327">
      <w:pPr>
        <w:jc w:val="center"/>
        <w:rPr>
          <w:b/>
          <w:sz w:val="22"/>
          <w:szCs w:val="22"/>
        </w:rPr>
      </w:pPr>
      <w:r w:rsidRPr="0097119E">
        <w:rPr>
          <w:b/>
          <w:sz w:val="22"/>
          <w:szCs w:val="22"/>
        </w:rPr>
        <w:t>(i paragrafi non utilizzati possono essere eliminati)</w:t>
      </w:r>
    </w:p>
    <w:bookmarkEnd w:id="1"/>
    <w:bookmarkEnd w:id="2"/>
    <w:p w14:paraId="601D657F" w14:textId="77777777" w:rsidR="00CD63B5" w:rsidRPr="0097119E" w:rsidRDefault="00CD63B5" w:rsidP="00611B15">
      <w:pPr>
        <w:pStyle w:val="Corpodeltesto2"/>
        <w:spacing w:line="360" w:lineRule="auto"/>
      </w:pPr>
    </w:p>
    <w:p w14:paraId="62CB9F56" w14:textId="7D65F376" w:rsidR="00CD63B5" w:rsidRPr="0097119E" w:rsidRDefault="00CD63B5" w:rsidP="00BC0FD9">
      <w:pPr>
        <w:shd w:val="pct12" w:color="auto" w:fill="auto"/>
        <w:ind w:right="51" w:firstLine="284"/>
        <w:rPr>
          <w:b/>
          <w:sz w:val="20"/>
        </w:rPr>
      </w:pPr>
      <w:r w:rsidRPr="0097119E">
        <w:rPr>
          <w:b/>
          <w:i/>
          <w:caps/>
        </w:rPr>
        <w:t>(In caso di ATI o consorzio ORDINARIO</w:t>
      </w:r>
      <w:r w:rsidR="00F135B8">
        <w:rPr>
          <w:b/>
          <w:i/>
          <w:caps/>
        </w:rPr>
        <w:t xml:space="preserve">) </w:t>
      </w:r>
      <w:r w:rsidRPr="0097119E">
        <w:rPr>
          <w:b/>
          <w:i/>
          <w:caps/>
        </w:rPr>
        <w:t>*</w:t>
      </w:r>
    </w:p>
    <w:p w14:paraId="38AC9D27" w14:textId="77777777" w:rsidR="00CD63B5" w:rsidRPr="0097119E" w:rsidRDefault="00CD63B5" w:rsidP="00242B92">
      <w:pPr>
        <w:pStyle w:val="Corpotesto"/>
        <w:widowControl w:val="0"/>
        <w:ind w:right="-46"/>
        <w:jc w:val="both"/>
        <w:rPr>
          <w:b/>
          <w:sz w:val="20"/>
        </w:rPr>
      </w:pPr>
      <w:r w:rsidRPr="0097119E">
        <w:rPr>
          <w:b/>
          <w:sz w:val="20"/>
        </w:rPr>
        <w:t xml:space="preserve">(*) In caso di ATI/consorzio ordinario da costituirsi </w:t>
      </w:r>
      <w:r w:rsidRPr="00C906CC">
        <w:rPr>
          <w:b/>
          <w:sz w:val="20"/>
        </w:rPr>
        <w:t>ogni operatore associando/consorziando,</w:t>
      </w:r>
      <w:r w:rsidRPr="00361316">
        <w:rPr>
          <w:b/>
          <w:sz w:val="20"/>
        </w:rPr>
        <w:t xml:space="preserve"> </w:t>
      </w:r>
      <w:r w:rsidRPr="00C906CC">
        <w:rPr>
          <w:b/>
          <w:sz w:val="20"/>
        </w:rPr>
        <w:t>associato/consorziato</w:t>
      </w:r>
      <w:r w:rsidRPr="0097119E">
        <w:rPr>
          <w:b/>
          <w:sz w:val="20"/>
        </w:rPr>
        <w:t xml:space="preserve"> dovrà compilare e firmare digitalmente il proprio modello dichiarazioni integrative.</w:t>
      </w:r>
    </w:p>
    <w:p w14:paraId="5115C51F" w14:textId="77777777" w:rsidR="00CD63B5" w:rsidRPr="0097119E" w:rsidRDefault="00CD63B5" w:rsidP="00611B15">
      <w:pPr>
        <w:pStyle w:val="Corpotesto"/>
        <w:widowControl w:val="0"/>
        <w:ind w:right="-46"/>
        <w:jc w:val="both"/>
        <w:rPr>
          <w:b/>
          <w:sz w:val="20"/>
        </w:rPr>
      </w:pPr>
    </w:p>
    <w:p w14:paraId="4B381BF0" w14:textId="77777777" w:rsidR="00CD63B5" w:rsidRPr="0097119E" w:rsidRDefault="00CD63B5" w:rsidP="00722888">
      <w:pPr>
        <w:pStyle w:val="Corpotesto"/>
        <w:widowControl w:val="0"/>
        <w:numPr>
          <w:ilvl w:val="0"/>
          <w:numId w:val="7"/>
        </w:numPr>
        <w:ind w:right="-46"/>
        <w:jc w:val="both"/>
      </w:pPr>
      <w:r w:rsidRPr="0097119E">
        <w:t>che la composizione del raggruppamento (ATI o consorzio ordinario di tipo orizzontale), con indic</w:t>
      </w:r>
      <w:r w:rsidRPr="0097119E">
        <w:t>a</w:t>
      </w:r>
      <w:r w:rsidRPr="0097119E">
        <w:t xml:space="preserve">zione della denominazione degli operatori che lo compongono e del ruolo assunto </w:t>
      </w:r>
      <w:r w:rsidRPr="0097119E">
        <w:rPr>
          <w:i/>
        </w:rPr>
        <w:t>(mandat</w:t>
      </w:r>
      <w:r w:rsidRPr="0097119E">
        <w:rPr>
          <w:i/>
        </w:rPr>
        <w:t>a</w:t>
      </w:r>
      <w:r w:rsidRPr="0097119E">
        <w:rPr>
          <w:i/>
        </w:rPr>
        <w:t>ria/mandanti o capogruppo/consorziate), della quota percentuale di ESECUZIONE e della parte de</w:t>
      </w:r>
      <w:r w:rsidRPr="0097119E">
        <w:rPr>
          <w:i/>
        </w:rPr>
        <w:t>l</w:t>
      </w:r>
      <w:r w:rsidRPr="0097119E">
        <w:rPr>
          <w:i/>
        </w:rPr>
        <w:t>le prestazioni che saranno eseguite</w:t>
      </w:r>
      <w:r w:rsidRPr="0097119E">
        <w:t xml:space="preserve"> è la seguente:</w:t>
      </w:r>
    </w:p>
    <w:tbl>
      <w:tblPr>
        <w:tblW w:w="481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0"/>
        <w:gridCol w:w="2321"/>
        <w:gridCol w:w="1851"/>
        <w:gridCol w:w="1518"/>
        <w:gridCol w:w="2109"/>
      </w:tblGrid>
      <w:tr w:rsidR="00CD63B5" w:rsidRPr="0097119E" w14:paraId="5242A8D5" w14:textId="77777777" w:rsidTr="00E62D25">
        <w:trPr>
          <w:cantSplit/>
        </w:trPr>
        <w:tc>
          <w:tcPr>
            <w:tcW w:w="1069" w:type="pct"/>
            <w:vAlign w:val="center"/>
          </w:tcPr>
          <w:p w14:paraId="4294B2AF" w14:textId="77777777" w:rsidR="00CD63B5" w:rsidRPr="0097119E" w:rsidRDefault="00CD63B5" w:rsidP="00EC12A8">
            <w:pPr>
              <w:spacing w:line="240" w:lineRule="atLeast"/>
              <w:ind w:right="51"/>
              <w:jc w:val="center"/>
              <w:rPr>
                <w:b/>
              </w:rPr>
            </w:pPr>
            <w:r w:rsidRPr="0097119E">
              <w:rPr>
                <w:b/>
              </w:rPr>
              <w:t xml:space="preserve">Denominazione </w:t>
            </w:r>
          </w:p>
          <w:p w14:paraId="5D97BE03" w14:textId="77777777" w:rsidR="00CD63B5" w:rsidRPr="0097119E" w:rsidRDefault="00CD63B5" w:rsidP="00EC12A8">
            <w:pPr>
              <w:spacing w:line="240" w:lineRule="atLeast"/>
              <w:ind w:right="51"/>
              <w:jc w:val="center"/>
              <w:rPr>
                <w:b/>
              </w:rPr>
            </w:pPr>
            <w:r w:rsidRPr="0097119E">
              <w:rPr>
                <w:b/>
              </w:rPr>
              <w:t>sociale</w:t>
            </w:r>
          </w:p>
        </w:tc>
        <w:tc>
          <w:tcPr>
            <w:tcW w:w="1170" w:type="pct"/>
            <w:vAlign w:val="center"/>
          </w:tcPr>
          <w:p w14:paraId="21615C26" w14:textId="77777777" w:rsidR="00CD63B5" w:rsidRPr="0097119E" w:rsidRDefault="00CD63B5" w:rsidP="00EC12A8">
            <w:pPr>
              <w:spacing w:line="240" w:lineRule="atLeast"/>
              <w:ind w:right="51"/>
              <w:jc w:val="center"/>
              <w:rPr>
                <w:b/>
              </w:rPr>
            </w:pPr>
            <w:r w:rsidRPr="0097119E">
              <w:rPr>
                <w:b/>
              </w:rPr>
              <w:t>Codice fiscale</w:t>
            </w:r>
          </w:p>
        </w:tc>
        <w:tc>
          <w:tcPr>
            <w:tcW w:w="933" w:type="pct"/>
            <w:vAlign w:val="center"/>
          </w:tcPr>
          <w:p w14:paraId="2F18D63A" w14:textId="77777777" w:rsidR="00CD63B5" w:rsidRPr="0097119E" w:rsidRDefault="00CD63B5" w:rsidP="00EC12A8">
            <w:pPr>
              <w:spacing w:line="240" w:lineRule="atLeast"/>
              <w:ind w:right="51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Ruolo</w:t>
            </w:r>
          </w:p>
        </w:tc>
        <w:tc>
          <w:tcPr>
            <w:tcW w:w="765" w:type="pct"/>
            <w:vAlign w:val="center"/>
          </w:tcPr>
          <w:p w14:paraId="66DF404A" w14:textId="77777777" w:rsidR="00CD63B5" w:rsidRPr="0097119E" w:rsidRDefault="00CD63B5" w:rsidP="004662BA">
            <w:pPr>
              <w:spacing w:line="240" w:lineRule="atLeast"/>
              <w:ind w:right="-93"/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% Esecuzione</w:t>
            </w:r>
            <w:r w:rsidRPr="0097119E">
              <w:rPr>
                <w:rStyle w:val="Rimandonotaapidipagina"/>
                <w:b/>
                <w:sz w:val="20"/>
              </w:rPr>
              <w:footnoteReference w:id="4"/>
            </w:r>
          </w:p>
        </w:tc>
        <w:tc>
          <w:tcPr>
            <w:tcW w:w="1063" w:type="pct"/>
            <w:vAlign w:val="center"/>
          </w:tcPr>
          <w:p w14:paraId="1DB25331" w14:textId="77777777" w:rsidR="00CD63B5" w:rsidRPr="0097119E" w:rsidRDefault="00CD63B5" w:rsidP="004662BA">
            <w:pPr>
              <w:spacing w:line="240" w:lineRule="atLeast"/>
              <w:ind w:right="51"/>
              <w:rPr>
                <w:b/>
              </w:rPr>
            </w:pPr>
            <w:r w:rsidRPr="0097119E">
              <w:rPr>
                <w:b/>
              </w:rPr>
              <w:t>Parte della</w:t>
            </w:r>
          </w:p>
          <w:p w14:paraId="5D2E3F63" w14:textId="77777777" w:rsidR="00CD63B5" w:rsidRPr="0097119E" w:rsidRDefault="00CD63B5" w:rsidP="004662BA">
            <w:pPr>
              <w:spacing w:line="240" w:lineRule="atLeast"/>
              <w:ind w:right="51"/>
              <w:jc w:val="both"/>
              <w:rPr>
                <w:b/>
              </w:rPr>
            </w:pPr>
            <w:r w:rsidRPr="0097119E">
              <w:rPr>
                <w:b/>
              </w:rPr>
              <w:t>Fornitura/del servizio eseguita</w:t>
            </w:r>
          </w:p>
        </w:tc>
      </w:tr>
      <w:tr w:rsidR="00CD63B5" w:rsidRPr="0097119E" w14:paraId="55912708" w14:textId="77777777" w:rsidTr="00E62D25">
        <w:trPr>
          <w:cantSplit/>
        </w:trPr>
        <w:tc>
          <w:tcPr>
            <w:tcW w:w="1069" w:type="pct"/>
            <w:vAlign w:val="center"/>
          </w:tcPr>
          <w:p w14:paraId="6253D47C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  <w:p w14:paraId="450B8279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  <w:p w14:paraId="6599253C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</w:tc>
        <w:tc>
          <w:tcPr>
            <w:tcW w:w="1170" w:type="pct"/>
            <w:vAlign w:val="center"/>
          </w:tcPr>
          <w:p w14:paraId="3F36615D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</w:tc>
        <w:tc>
          <w:tcPr>
            <w:tcW w:w="933" w:type="pct"/>
            <w:vAlign w:val="center"/>
          </w:tcPr>
          <w:p w14:paraId="2441FC36" w14:textId="77777777" w:rsidR="00CD63B5" w:rsidRPr="0097119E" w:rsidRDefault="00CD63B5" w:rsidP="00EC12A8">
            <w:pPr>
              <w:spacing w:line="240" w:lineRule="atLeast"/>
              <w:ind w:right="-108"/>
              <w:jc w:val="center"/>
              <w:rPr>
                <w:sz w:val="20"/>
              </w:rPr>
            </w:pPr>
            <w:r w:rsidRPr="0097119E">
              <w:rPr>
                <w:sz w:val="20"/>
              </w:rPr>
              <w:t>MANDATARIA/</w:t>
            </w:r>
          </w:p>
          <w:p w14:paraId="12756BC7" w14:textId="77777777" w:rsidR="00CD63B5" w:rsidRPr="0097119E" w:rsidRDefault="00CD63B5" w:rsidP="00EC12A8">
            <w:pPr>
              <w:spacing w:line="240" w:lineRule="atLeast"/>
              <w:ind w:right="-108"/>
              <w:jc w:val="center"/>
              <w:rPr>
                <w:sz w:val="20"/>
              </w:rPr>
            </w:pPr>
            <w:r w:rsidRPr="0097119E">
              <w:rPr>
                <w:sz w:val="20"/>
              </w:rPr>
              <w:t>CAPOGRUPPO</w:t>
            </w:r>
          </w:p>
        </w:tc>
        <w:tc>
          <w:tcPr>
            <w:tcW w:w="765" w:type="pct"/>
            <w:vAlign w:val="center"/>
          </w:tcPr>
          <w:p w14:paraId="3DB461B2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</w:tc>
        <w:tc>
          <w:tcPr>
            <w:tcW w:w="1063" w:type="pct"/>
            <w:vAlign w:val="center"/>
          </w:tcPr>
          <w:p w14:paraId="4C14D08A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</w:tc>
      </w:tr>
      <w:tr w:rsidR="00CD63B5" w:rsidRPr="0097119E" w14:paraId="4EAA14A0" w14:textId="77777777" w:rsidTr="00E62D25">
        <w:trPr>
          <w:cantSplit/>
        </w:trPr>
        <w:tc>
          <w:tcPr>
            <w:tcW w:w="1069" w:type="pct"/>
            <w:vAlign w:val="center"/>
          </w:tcPr>
          <w:p w14:paraId="3C934323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  <w:p w14:paraId="78835866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  <w:p w14:paraId="61E33438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</w:tc>
        <w:tc>
          <w:tcPr>
            <w:tcW w:w="1170" w:type="pct"/>
            <w:vAlign w:val="center"/>
          </w:tcPr>
          <w:p w14:paraId="64572939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</w:tc>
        <w:tc>
          <w:tcPr>
            <w:tcW w:w="933" w:type="pct"/>
            <w:vAlign w:val="center"/>
          </w:tcPr>
          <w:p w14:paraId="7ED56A96" w14:textId="77777777" w:rsidR="00CD63B5" w:rsidRPr="0097119E" w:rsidRDefault="00CD63B5" w:rsidP="00EC12A8">
            <w:pPr>
              <w:spacing w:line="240" w:lineRule="atLeast"/>
              <w:ind w:right="51"/>
              <w:jc w:val="center"/>
              <w:rPr>
                <w:sz w:val="20"/>
              </w:rPr>
            </w:pPr>
            <w:r w:rsidRPr="0097119E">
              <w:rPr>
                <w:sz w:val="20"/>
              </w:rPr>
              <w:t>MANDANTE/ CONSORZIATA</w:t>
            </w:r>
          </w:p>
        </w:tc>
        <w:tc>
          <w:tcPr>
            <w:tcW w:w="765" w:type="pct"/>
            <w:vAlign w:val="center"/>
          </w:tcPr>
          <w:p w14:paraId="5C66F87F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</w:tc>
        <w:tc>
          <w:tcPr>
            <w:tcW w:w="1063" w:type="pct"/>
            <w:vAlign w:val="center"/>
          </w:tcPr>
          <w:p w14:paraId="755811A6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</w:tc>
      </w:tr>
      <w:tr w:rsidR="00CD63B5" w:rsidRPr="0097119E" w14:paraId="03FA19A4" w14:textId="77777777" w:rsidTr="00E62D25">
        <w:trPr>
          <w:cantSplit/>
        </w:trPr>
        <w:tc>
          <w:tcPr>
            <w:tcW w:w="1069" w:type="pct"/>
            <w:vAlign w:val="center"/>
          </w:tcPr>
          <w:p w14:paraId="6DE619C3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  <w:p w14:paraId="2F772D4D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  <w:p w14:paraId="0A11A656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</w:tc>
        <w:tc>
          <w:tcPr>
            <w:tcW w:w="1170" w:type="pct"/>
            <w:vAlign w:val="center"/>
          </w:tcPr>
          <w:p w14:paraId="6226F008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</w:tc>
        <w:tc>
          <w:tcPr>
            <w:tcW w:w="933" w:type="pct"/>
            <w:vAlign w:val="center"/>
          </w:tcPr>
          <w:p w14:paraId="0AD344FE" w14:textId="77777777" w:rsidR="00CD63B5" w:rsidRPr="0097119E" w:rsidRDefault="00CD63B5" w:rsidP="00EC12A8">
            <w:pPr>
              <w:spacing w:line="240" w:lineRule="atLeast"/>
              <w:ind w:right="51"/>
              <w:jc w:val="center"/>
              <w:rPr>
                <w:sz w:val="20"/>
              </w:rPr>
            </w:pPr>
            <w:r w:rsidRPr="0097119E">
              <w:rPr>
                <w:sz w:val="20"/>
              </w:rPr>
              <w:t>MANDANTE/ CONSORZIATA</w:t>
            </w:r>
          </w:p>
        </w:tc>
        <w:tc>
          <w:tcPr>
            <w:tcW w:w="765" w:type="pct"/>
            <w:vAlign w:val="center"/>
          </w:tcPr>
          <w:p w14:paraId="660A6ED5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</w:tc>
        <w:tc>
          <w:tcPr>
            <w:tcW w:w="1063" w:type="pct"/>
            <w:vAlign w:val="center"/>
          </w:tcPr>
          <w:p w14:paraId="394AC1D0" w14:textId="77777777" w:rsidR="00CD63B5" w:rsidRPr="0097119E" w:rsidRDefault="00CD63B5" w:rsidP="00EC12A8">
            <w:pPr>
              <w:spacing w:line="240" w:lineRule="atLeast"/>
              <w:ind w:right="51"/>
              <w:jc w:val="both"/>
            </w:pPr>
          </w:p>
        </w:tc>
      </w:tr>
    </w:tbl>
    <w:p w14:paraId="2CB64A39" w14:textId="723F0AA4" w:rsidR="00CD63B5" w:rsidRPr="0097119E" w:rsidRDefault="00CD63B5" w:rsidP="00E62D25">
      <w:pPr>
        <w:pStyle w:val="Corpotesto"/>
        <w:widowControl w:val="0"/>
        <w:tabs>
          <w:tab w:val="left" w:pos="8885"/>
        </w:tabs>
        <w:ind w:left="284" w:right="-187"/>
        <w:jc w:val="both"/>
        <w:rPr>
          <w:i/>
          <w:sz w:val="22"/>
          <w:szCs w:val="22"/>
        </w:rPr>
      </w:pPr>
      <w:r w:rsidRPr="0097119E">
        <w:rPr>
          <w:i/>
          <w:sz w:val="22"/>
          <w:szCs w:val="22"/>
        </w:rPr>
        <w:t>Si precisa che i concorrenti devono indicare sin d’ora le parti del servizio o della fornitura / quote percentuali di riparto delle prestazioni che saranno eseguite dai singoli operatori riuniti.</w:t>
      </w:r>
    </w:p>
    <w:p w14:paraId="684A3589" w14:textId="5961C48E" w:rsidR="00CD63B5" w:rsidRPr="0097119E" w:rsidRDefault="00CD63B5" w:rsidP="00722888">
      <w:pPr>
        <w:pStyle w:val="Corpotesto"/>
        <w:widowControl w:val="0"/>
        <w:numPr>
          <w:ilvl w:val="0"/>
          <w:numId w:val="7"/>
        </w:numPr>
        <w:ind w:right="-46"/>
        <w:jc w:val="both"/>
        <w:rPr>
          <w:szCs w:val="24"/>
        </w:rPr>
      </w:pPr>
      <w:r w:rsidRPr="0097119E">
        <w:rPr>
          <w:i/>
          <w:u w:val="single"/>
        </w:rPr>
        <w:t>(</w:t>
      </w:r>
      <w:r w:rsidRPr="0097119E">
        <w:rPr>
          <w:i/>
        </w:rPr>
        <w:t>dichiarazione</w:t>
      </w:r>
      <w:r w:rsidR="00F3647B">
        <w:rPr>
          <w:i/>
        </w:rPr>
        <w:t xml:space="preserve"> </w:t>
      </w:r>
      <w:r w:rsidRPr="0097119E">
        <w:rPr>
          <w:i/>
          <w:szCs w:val="24"/>
        </w:rPr>
        <w:t xml:space="preserve">in caso di partecipazione in RTI/Consorzio </w:t>
      </w:r>
      <w:r w:rsidRPr="0097119E">
        <w:rPr>
          <w:i/>
          <w:szCs w:val="24"/>
          <w:u w:val="single"/>
        </w:rPr>
        <w:t>di tipo verticale o misto</w:t>
      </w:r>
      <w:r w:rsidRPr="0097119E">
        <w:rPr>
          <w:i/>
          <w:szCs w:val="24"/>
        </w:rPr>
        <w:t>)</w:t>
      </w:r>
      <w:r w:rsidR="00C906CC">
        <w:rPr>
          <w:i/>
          <w:szCs w:val="24"/>
        </w:rPr>
        <w:t xml:space="preserve"> </w:t>
      </w:r>
      <w:r w:rsidRPr="0097119E">
        <w:t>che la compos</w:t>
      </w:r>
      <w:r w:rsidRPr="0097119E">
        <w:t>i</w:t>
      </w:r>
      <w:r w:rsidRPr="0097119E">
        <w:t xml:space="preserve">zione del raggruppamento (ATI o consorzio ordinario), con indicazione della denominazione degli operatori che lo compongono e del ruolo assunto </w:t>
      </w:r>
      <w:r w:rsidRPr="0097119E">
        <w:rPr>
          <w:i/>
        </w:rPr>
        <w:t>(mandataria/mandanti o capogruppo/consorziate)</w:t>
      </w:r>
      <w:r w:rsidR="00CF5585">
        <w:rPr>
          <w:i/>
        </w:rPr>
        <w:t xml:space="preserve"> </w:t>
      </w:r>
      <w:r w:rsidRPr="0097119E">
        <w:rPr>
          <w:szCs w:val="24"/>
        </w:rPr>
        <w:t xml:space="preserve">della quota percentuale di </w:t>
      </w:r>
      <w:r w:rsidRPr="0097119E">
        <w:rPr>
          <w:b/>
          <w:szCs w:val="24"/>
        </w:rPr>
        <w:t xml:space="preserve">ESECUZIONE di </w:t>
      </w:r>
      <w:r w:rsidRPr="0097119E">
        <w:rPr>
          <w:szCs w:val="24"/>
        </w:rPr>
        <w:t>ciascuna prestazione oggetto di affidamento svolta da ciascuno operatore economico è la seguente:</w:t>
      </w:r>
    </w:p>
    <w:p w14:paraId="01F4B7E4" w14:textId="77777777" w:rsidR="00CD63B5" w:rsidRPr="0097119E" w:rsidRDefault="00CD63B5" w:rsidP="0099457E">
      <w:pPr>
        <w:pStyle w:val="Corpotesto"/>
        <w:widowControl w:val="0"/>
        <w:ind w:left="360" w:right="-46"/>
        <w:jc w:val="both"/>
        <w:rPr>
          <w:szCs w:val="24"/>
        </w:rPr>
      </w:pPr>
    </w:p>
    <w:tbl>
      <w:tblPr>
        <w:tblW w:w="5001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921"/>
        <w:gridCol w:w="2310"/>
        <w:gridCol w:w="2275"/>
        <w:gridCol w:w="1807"/>
      </w:tblGrid>
      <w:tr w:rsidR="00CD63B5" w:rsidRPr="0097119E" w14:paraId="7E3B593B" w14:textId="77777777" w:rsidTr="0099457E">
        <w:trPr>
          <w:cantSplit/>
          <w:trHeight w:val="58"/>
        </w:trPr>
        <w:tc>
          <w:tcPr>
            <w:tcW w:w="1901" w:type="pct"/>
            <w:shd w:val="clear" w:color="auto" w:fill="F2F2F2"/>
          </w:tcPr>
          <w:p w14:paraId="243F679E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3099" w:type="pct"/>
            <w:gridSpan w:val="3"/>
            <w:shd w:val="clear" w:color="auto" w:fill="F2F2F2"/>
          </w:tcPr>
          <w:p w14:paraId="2F76DE4F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  <w:u w:val="single"/>
              </w:rPr>
              <w:t>QUOTE DI ESECUZIONE</w:t>
            </w:r>
          </w:p>
        </w:tc>
      </w:tr>
      <w:tr w:rsidR="00CD63B5" w:rsidRPr="0097119E" w14:paraId="0D935856" w14:textId="77777777" w:rsidTr="002E729C">
        <w:trPr>
          <w:cantSplit/>
          <w:trHeight w:val="58"/>
        </w:trPr>
        <w:tc>
          <w:tcPr>
            <w:tcW w:w="1901" w:type="pct"/>
            <w:shd w:val="clear" w:color="auto" w:fill="F2F2F2"/>
          </w:tcPr>
          <w:p w14:paraId="45DB3926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Denominazione</w:t>
            </w:r>
          </w:p>
          <w:p w14:paraId="062C4571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Sociale</w:t>
            </w:r>
          </w:p>
        </w:tc>
        <w:tc>
          <w:tcPr>
            <w:tcW w:w="1120" w:type="pct"/>
            <w:shd w:val="clear" w:color="auto" w:fill="F2F2F2"/>
          </w:tcPr>
          <w:p w14:paraId="6B70C356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Prestazione</w:t>
            </w:r>
          </w:p>
          <w:p w14:paraId="6002986D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Principale</w:t>
            </w:r>
          </w:p>
        </w:tc>
        <w:tc>
          <w:tcPr>
            <w:tcW w:w="1103" w:type="pct"/>
            <w:shd w:val="clear" w:color="auto" w:fill="F2F2F2"/>
          </w:tcPr>
          <w:p w14:paraId="5E9E73E0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 xml:space="preserve">Prestazione </w:t>
            </w:r>
          </w:p>
          <w:p w14:paraId="7FD02FE3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Secondaria 1</w:t>
            </w:r>
          </w:p>
        </w:tc>
        <w:tc>
          <w:tcPr>
            <w:tcW w:w="876" w:type="pct"/>
            <w:shd w:val="clear" w:color="auto" w:fill="F2F2F2"/>
          </w:tcPr>
          <w:p w14:paraId="70CA1DA9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 xml:space="preserve">Prestazione </w:t>
            </w:r>
          </w:p>
          <w:p w14:paraId="14E0C286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Secondaria n</w:t>
            </w:r>
          </w:p>
        </w:tc>
      </w:tr>
      <w:tr w:rsidR="00CD63B5" w:rsidRPr="0097119E" w14:paraId="33BB2BDF" w14:textId="77777777" w:rsidTr="002E729C">
        <w:trPr>
          <w:cantSplit/>
          <w:trHeight w:val="409"/>
        </w:trPr>
        <w:tc>
          <w:tcPr>
            <w:tcW w:w="1901" w:type="pct"/>
            <w:shd w:val="clear" w:color="auto" w:fill="FFFFFF"/>
            <w:vAlign w:val="center"/>
          </w:tcPr>
          <w:p w14:paraId="68B0A3EC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Mandataria del R.T.</w:t>
            </w:r>
          </w:p>
          <w:p w14:paraId="5B8D75EA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[…………………]</w:t>
            </w:r>
          </w:p>
        </w:tc>
        <w:tc>
          <w:tcPr>
            <w:tcW w:w="1120" w:type="pct"/>
            <w:shd w:val="clear" w:color="auto" w:fill="FFFFFF"/>
            <w:vAlign w:val="center"/>
          </w:tcPr>
          <w:p w14:paraId="5CF18266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%</w:t>
            </w:r>
            <w:r w:rsidRPr="0097119E">
              <w:rPr>
                <w:rFonts w:cs="Calibri"/>
                <w:szCs w:val="24"/>
              </w:rPr>
              <w:t>…</w:t>
            </w:r>
          </w:p>
        </w:tc>
        <w:tc>
          <w:tcPr>
            <w:tcW w:w="1103" w:type="pct"/>
            <w:vAlign w:val="center"/>
          </w:tcPr>
          <w:p w14:paraId="38246E94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%</w:t>
            </w:r>
            <w:r w:rsidRPr="0097119E">
              <w:rPr>
                <w:rFonts w:cs="Calibri"/>
                <w:szCs w:val="24"/>
              </w:rPr>
              <w:t>…</w:t>
            </w:r>
          </w:p>
        </w:tc>
        <w:tc>
          <w:tcPr>
            <w:tcW w:w="876" w:type="pct"/>
            <w:vAlign w:val="center"/>
          </w:tcPr>
          <w:p w14:paraId="68B2F057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%</w:t>
            </w:r>
            <w:r w:rsidRPr="0097119E">
              <w:rPr>
                <w:rFonts w:cs="Calibri"/>
                <w:szCs w:val="24"/>
              </w:rPr>
              <w:t>…</w:t>
            </w:r>
          </w:p>
        </w:tc>
      </w:tr>
      <w:tr w:rsidR="00CD63B5" w:rsidRPr="0097119E" w14:paraId="678B40BB" w14:textId="77777777" w:rsidTr="002E729C">
        <w:trPr>
          <w:cantSplit/>
          <w:trHeight w:val="409"/>
        </w:trPr>
        <w:tc>
          <w:tcPr>
            <w:tcW w:w="1901" w:type="pct"/>
            <w:shd w:val="clear" w:color="auto" w:fill="FFFFFF"/>
            <w:vAlign w:val="center"/>
          </w:tcPr>
          <w:p w14:paraId="2E8EE3ED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Mandante 1</w:t>
            </w:r>
          </w:p>
          <w:p w14:paraId="3ACAD3BD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[…………………]</w:t>
            </w:r>
          </w:p>
        </w:tc>
        <w:tc>
          <w:tcPr>
            <w:tcW w:w="1120" w:type="pct"/>
            <w:shd w:val="clear" w:color="auto" w:fill="FFFFFF"/>
            <w:vAlign w:val="center"/>
          </w:tcPr>
          <w:p w14:paraId="1229CEEF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%</w:t>
            </w:r>
            <w:r w:rsidRPr="0097119E">
              <w:rPr>
                <w:rFonts w:cs="Calibri"/>
                <w:szCs w:val="24"/>
              </w:rPr>
              <w:t>…</w:t>
            </w:r>
          </w:p>
        </w:tc>
        <w:tc>
          <w:tcPr>
            <w:tcW w:w="1103" w:type="pct"/>
            <w:vAlign w:val="center"/>
          </w:tcPr>
          <w:p w14:paraId="68F44F0F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%</w:t>
            </w:r>
            <w:r w:rsidRPr="0097119E">
              <w:rPr>
                <w:rFonts w:cs="Calibri"/>
                <w:szCs w:val="24"/>
              </w:rPr>
              <w:t>…</w:t>
            </w:r>
          </w:p>
        </w:tc>
        <w:tc>
          <w:tcPr>
            <w:tcW w:w="876" w:type="pct"/>
            <w:vAlign w:val="center"/>
          </w:tcPr>
          <w:p w14:paraId="7F89E10A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%</w:t>
            </w:r>
            <w:r w:rsidRPr="0097119E">
              <w:rPr>
                <w:rFonts w:cs="Calibri"/>
                <w:szCs w:val="24"/>
              </w:rPr>
              <w:t>…</w:t>
            </w:r>
          </w:p>
        </w:tc>
      </w:tr>
      <w:tr w:rsidR="00CD63B5" w:rsidRPr="0097119E" w14:paraId="55A52415" w14:textId="77777777" w:rsidTr="002E729C">
        <w:trPr>
          <w:cantSplit/>
          <w:trHeight w:val="409"/>
        </w:trPr>
        <w:tc>
          <w:tcPr>
            <w:tcW w:w="1901" w:type="pct"/>
            <w:shd w:val="clear" w:color="auto" w:fill="FFFFFF"/>
            <w:vAlign w:val="center"/>
          </w:tcPr>
          <w:p w14:paraId="643F28C3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Mandante n</w:t>
            </w:r>
          </w:p>
          <w:p w14:paraId="660BB115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[…………………]</w:t>
            </w:r>
          </w:p>
        </w:tc>
        <w:tc>
          <w:tcPr>
            <w:tcW w:w="1120" w:type="pct"/>
            <w:shd w:val="clear" w:color="auto" w:fill="FFFFFF"/>
            <w:vAlign w:val="center"/>
          </w:tcPr>
          <w:p w14:paraId="69955036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%</w:t>
            </w:r>
            <w:r w:rsidRPr="0097119E">
              <w:rPr>
                <w:rFonts w:cs="Calibri"/>
                <w:szCs w:val="24"/>
              </w:rPr>
              <w:t>…</w:t>
            </w:r>
          </w:p>
        </w:tc>
        <w:tc>
          <w:tcPr>
            <w:tcW w:w="1103" w:type="pct"/>
            <w:vAlign w:val="center"/>
          </w:tcPr>
          <w:p w14:paraId="203322CD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%</w:t>
            </w:r>
            <w:r w:rsidRPr="0097119E">
              <w:rPr>
                <w:rFonts w:cs="Calibri"/>
                <w:szCs w:val="24"/>
              </w:rPr>
              <w:t>…</w:t>
            </w:r>
          </w:p>
        </w:tc>
        <w:tc>
          <w:tcPr>
            <w:tcW w:w="876" w:type="pct"/>
            <w:vAlign w:val="center"/>
          </w:tcPr>
          <w:p w14:paraId="64CADDA0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%</w:t>
            </w:r>
            <w:r w:rsidRPr="0097119E">
              <w:rPr>
                <w:rFonts w:cs="Calibri"/>
                <w:szCs w:val="24"/>
              </w:rPr>
              <w:t>…</w:t>
            </w:r>
          </w:p>
        </w:tc>
      </w:tr>
      <w:tr w:rsidR="00CD63B5" w:rsidRPr="0097119E" w14:paraId="2D51FDC9" w14:textId="77777777" w:rsidTr="002E729C">
        <w:trPr>
          <w:cantSplit/>
          <w:trHeight w:val="409"/>
        </w:trPr>
        <w:tc>
          <w:tcPr>
            <w:tcW w:w="1901" w:type="pct"/>
            <w:shd w:val="clear" w:color="auto" w:fill="FFFFFF"/>
            <w:vAlign w:val="center"/>
          </w:tcPr>
          <w:p w14:paraId="3B66151E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b/>
                <w:szCs w:val="24"/>
              </w:rPr>
            </w:pPr>
            <w:r w:rsidRPr="0097119E">
              <w:rPr>
                <w:rFonts w:cs="Calibri"/>
                <w:b/>
                <w:szCs w:val="24"/>
              </w:rPr>
              <w:t>TOTALE</w:t>
            </w:r>
          </w:p>
        </w:tc>
        <w:tc>
          <w:tcPr>
            <w:tcW w:w="1120" w:type="pct"/>
            <w:shd w:val="clear" w:color="auto" w:fill="FFFFFF"/>
            <w:vAlign w:val="center"/>
          </w:tcPr>
          <w:p w14:paraId="5644F16B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szCs w:val="24"/>
              </w:rPr>
            </w:pPr>
            <w:r w:rsidRPr="0097119E">
              <w:rPr>
                <w:rFonts w:cs="Calibri"/>
                <w:szCs w:val="24"/>
              </w:rPr>
              <w:t>% 100</w:t>
            </w:r>
          </w:p>
        </w:tc>
        <w:tc>
          <w:tcPr>
            <w:tcW w:w="1103" w:type="pct"/>
            <w:vAlign w:val="center"/>
          </w:tcPr>
          <w:p w14:paraId="2DEE87B0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szCs w:val="24"/>
              </w:rPr>
            </w:pPr>
            <w:r w:rsidRPr="0097119E">
              <w:rPr>
                <w:rFonts w:cs="Calibri"/>
                <w:szCs w:val="24"/>
              </w:rPr>
              <w:t>% 100</w:t>
            </w:r>
          </w:p>
        </w:tc>
        <w:tc>
          <w:tcPr>
            <w:tcW w:w="876" w:type="pct"/>
            <w:vAlign w:val="center"/>
          </w:tcPr>
          <w:p w14:paraId="32D84168" w14:textId="77777777" w:rsidR="00CD63B5" w:rsidRPr="0097119E" w:rsidRDefault="00CD63B5" w:rsidP="00EA2CAB">
            <w:pPr>
              <w:keepNext/>
              <w:spacing w:line="360" w:lineRule="auto"/>
              <w:jc w:val="center"/>
              <w:rPr>
                <w:rFonts w:cs="Calibri"/>
                <w:szCs w:val="24"/>
              </w:rPr>
            </w:pPr>
            <w:r w:rsidRPr="0097119E">
              <w:rPr>
                <w:rFonts w:cs="Calibri"/>
                <w:szCs w:val="24"/>
              </w:rPr>
              <w:t>% 100</w:t>
            </w:r>
          </w:p>
        </w:tc>
      </w:tr>
    </w:tbl>
    <w:p w14:paraId="3D81DB0A" w14:textId="77777777" w:rsidR="00CD63B5" w:rsidRPr="0097119E" w:rsidRDefault="00CD63B5" w:rsidP="004F2679">
      <w:pPr>
        <w:pStyle w:val="Corpotesto"/>
        <w:widowControl w:val="0"/>
        <w:spacing w:before="60" w:after="60" w:line="276" w:lineRule="auto"/>
        <w:jc w:val="both"/>
        <w:rPr>
          <w:i/>
          <w:szCs w:val="24"/>
        </w:rPr>
      </w:pPr>
      <w:r w:rsidRPr="0097119E">
        <w:rPr>
          <w:i/>
          <w:szCs w:val="24"/>
        </w:rPr>
        <w:t xml:space="preserve">N.B. 1: Per ciascuna prestazione oggetto di affidamento (aggiornando eventualmente la tabella di cui sopra), i concorrenti devono indicare, ai sensi dell'art. 48, co. 4 del Codice, le quote percentuali che saranno </w:t>
      </w:r>
      <w:r w:rsidRPr="0097119E">
        <w:rPr>
          <w:b/>
          <w:i/>
          <w:szCs w:val="24"/>
          <w:u w:val="single"/>
        </w:rPr>
        <w:t>eseguite</w:t>
      </w:r>
      <w:r w:rsidRPr="0097119E">
        <w:rPr>
          <w:i/>
          <w:szCs w:val="24"/>
        </w:rPr>
        <w:t xml:space="preserve"> da ciascuno operatore riunito/consorziato.</w:t>
      </w:r>
    </w:p>
    <w:p w14:paraId="39BCF25D" w14:textId="77777777" w:rsidR="00CD63B5" w:rsidRPr="0097119E" w:rsidRDefault="00CD63B5" w:rsidP="00A94836">
      <w:pPr>
        <w:pStyle w:val="Corpotesto"/>
        <w:widowControl w:val="0"/>
        <w:tabs>
          <w:tab w:val="left" w:pos="8885"/>
        </w:tabs>
        <w:ind w:right="-187"/>
        <w:jc w:val="both"/>
        <w:rPr>
          <w:bCs/>
          <w:i/>
          <w:sz w:val="22"/>
          <w:szCs w:val="22"/>
        </w:rPr>
      </w:pPr>
    </w:p>
    <w:p w14:paraId="20AAAA8F" w14:textId="77777777" w:rsidR="00CD63B5" w:rsidRPr="0097119E" w:rsidRDefault="00CD63B5" w:rsidP="00722888">
      <w:pPr>
        <w:pStyle w:val="Corpotesto"/>
        <w:widowControl w:val="0"/>
        <w:numPr>
          <w:ilvl w:val="0"/>
          <w:numId w:val="7"/>
        </w:numPr>
        <w:spacing w:after="0"/>
        <w:ind w:left="357" w:right="-45" w:hanging="357"/>
        <w:jc w:val="both"/>
      </w:pPr>
      <w:r w:rsidRPr="0097119E">
        <w:rPr>
          <w:i/>
          <w:u w:val="single"/>
        </w:rPr>
        <w:t xml:space="preserve">(dichiarazione in caso di ATI o consorzio ordinario </w:t>
      </w:r>
      <w:r w:rsidRPr="0097119E">
        <w:rPr>
          <w:b/>
          <w:i/>
          <w:u w:val="single"/>
        </w:rPr>
        <w:t>da costituirsi</w:t>
      </w:r>
      <w:r w:rsidRPr="0097119E">
        <w:rPr>
          <w:i/>
        </w:rPr>
        <w:t>)</w:t>
      </w:r>
      <w:r w:rsidRPr="0097119E">
        <w:t xml:space="preserve"> di impegnarsi in caso di aggiud</w:t>
      </w:r>
      <w:r w:rsidRPr="0097119E">
        <w:t>i</w:t>
      </w:r>
      <w:r w:rsidRPr="0097119E">
        <w:t>cazione a conformarsi a quanto disposto dall’art. 48 co. 8 del d.lgs. 50/2016, conferendo mandato collettivo speciale con rappresentanza all’impresa qualificata mandataria, la quale stipulerà il contra</w:t>
      </w:r>
      <w:r w:rsidRPr="0097119E">
        <w:t>t</w:t>
      </w:r>
      <w:r w:rsidRPr="0097119E">
        <w:t>to in nome e per conto delle mandanti/consorziate.</w:t>
      </w:r>
    </w:p>
    <w:p w14:paraId="4E5E0272" w14:textId="77777777" w:rsidR="00CD63B5" w:rsidRPr="0097119E" w:rsidRDefault="00CD63B5" w:rsidP="00391D98">
      <w:pPr>
        <w:tabs>
          <w:tab w:val="left" w:pos="993"/>
        </w:tabs>
        <w:spacing w:line="360" w:lineRule="auto"/>
        <w:ind w:right="51"/>
        <w:jc w:val="both"/>
        <w:rPr>
          <w:b/>
          <w:i/>
        </w:rPr>
      </w:pPr>
      <w:bookmarkStart w:id="3" w:name="OLE_LINK4"/>
      <w:bookmarkStart w:id="4" w:name="OLE_LINK5"/>
    </w:p>
    <w:p w14:paraId="0790A8BB" w14:textId="77777777" w:rsidR="00CD63B5" w:rsidRPr="0097119E" w:rsidRDefault="00CD63B5" w:rsidP="00722888">
      <w:pPr>
        <w:pStyle w:val="Corpotesto"/>
        <w:widowControl w:val="0"/>
        <w:numPr>
          <w:ilvl w:val="0"/>
          <w:numId w:val="7"/>
        </w:numPr>
        <w:spacing w:after="0"/>
        <w:ind w:right="-45"/>
        <w:jc w:val="both"/>
        <w:rPr>
          <w:szCs w:val="24"/>
        </w:rPr>
      </w:pPr>
      <w:r w:rsidRPr="0097119E">
        <w:rPr>
          <w:i/>
          <w:u w:val="single"/>
        </w:rPr>
        <w:t xml:space="preserve">(dichiarazione in caso di ATI </w:t>
      </w:r>
      <w:r w:rsidRPr="0097119E">
        <w:rPr>
          <w:b/>
          <w:i/>
          <w:u w:val="single"/>
        </w:rPr>
        <w:t>costituita</w:t>
      </w:r>
      <w:r w:rsidRPr="0097119E">
        <w:rPr>
          <w:i/>
        </w:rPr>
        <w:t>)</w:t>
      </w:r>
      <w:r w:rsidRPr="0097119E">
        <w:rPr>
          <w:szCs w:val="24"/>
        </w:rPr>
        <w:t xml:space="preserve">che i seguenti sono gli estremi completi dell’atto costitutivo e del mandato____________________________________________________________________ _______________________________________________________________________________; </w:t>
      </w:r>
    </w:p>
    <w:p w14:paraId="53A5D531" w14:textId="77777777" w:rsidR="00CD63B5" w:rsidRPr="0097119E" w:rsidRDefault="00CD63B5" w:rsidP="00547B9D">
      <w:pPr>
        <w:tabs>
          <w:tab w:val="left" w:pos="993"/>
        </w:tabs>
        <w:spacing w:line="360" w:lineRule="auto"/>
        <w:ind w:right="51"/>
        <w:jc w:val="both"/>
        <w:rPr>
          <w:b/>
          <w:i/>
        </w:rPr>
      </w:pPr>
    </w:p>
    <w:p w14:paraId="75B82073" w14:textId="77777777" w:rsidR="00CD63B5" w:rsidRPr="0097119E" w:rsidRDefault="00CD63B5" w:rsidP="00DC0B99">
      <w:pPr>
        <w:shd w:val="pct12" w:color="auto" w:fill="auto"/>
        <w:ind w:right="-46" w:firstLine="284"/>
        <w:rPr>
          <w:i/>
        </w:rPr>
      </w:pPr>
      <w:r w:rsidRPr="0097119E">
        <w:rPr>
          <w:b/>
          <w:i/>
        </w:rPr>
        <w:t>(nel caso di consorzi di cui all'articolo 45, comma 2, lettere b) e c) del d.lgs. 50/2016</w:t>
      </w:r>
    </w:p>
    <w:p w14:paraId="33C1C02F" w14:textId="77777777" w:rsidR="00CD63B5" w:rsidRPr="0097119E" w:rsidRDefault="00CD63B5" w:rsidP="00391D98">
      <w:pPr>
        <w:pStyle w:val="Corpodeltesto2"/>
        <w:spacing w:line="360" w:lineRule="auto"/>
        <w:rPr>
          <w:b/>
          <w:i/>
        </w:rPr>
      </w:pPr>
    </w:p>
    <w:p w14:paraId="2AF68DD6" w14:textId="77777777" w:rsidR="00CD63B5" w:rsidRPr="0097119E" w:rsidRDefault="00CD63B5" w:rsidP="001C7DB3">
      <w:pPr>
        <w:pStyle w:val="Corpodeltesto2"/>
        <w:spacing w:line="360" w:lineRule="auto"/>
        <w:jc w:val="center"/>
        <w:rPr>
          <w:b/>
          <w:i/>
          <w:szCs w:val="24"/>
          <w:u w:val="single"/>
        </w:rPr>
      </w:pPr>
      <w:r w:rsidRPr="0097119E">
        <w:rPr>
          <w:b/>
          <w:i/>
          <w:szCs w:val="24"/>
          <w:u w:val="single"/>
        </w:rPr>
        <w:t xml:space="preserve">Dichiarazioni Consorzio </w:t>
      </w:r>
    </w:p>
    <w:p w14:paraId="4FAC1E83" w14:textId="77777777" w:rsidR="00CD63B5" w:rsidRPr="0097119E" w:rsidRDefault="00CD63B5" w:rsidP="00722888">
      <w:pPr>
        <w:widowControl w:val="0"/>
        <w:numPr>
          <w:ilvl w:val="0"/>
          <w:numId w:val="9"/>
        </w:numPr>
        <w:tabs>
          <w:tab w:val="left" w:pos="284"/>
        </w:tabs>
        <w:ind w:right="-46"/>
        <w:jc w:val="both"/>
        <w:rPr>
          <w:bCs/>
          <w:szCs w:val="24"/>
        </w:rPr>
      </w:pPr>
      <w:r w:rsidRPr="0097119E">
        <w:rPr>
          <w:bCs/>
          <w:szCs w:val="24"/>
        </w:rPr>
        <w:lastRenderedPageBreak/>
        <w:t>che il consorzio è costituito dalle seguenti consorziate con indicazione di quelle per conto delle quali partecipa/esecutrici:</w:t>
      </w:r>
    </w:p>
    <w:p w14:paraId="191B6447" w14:textId="77777777" w:rsidR="00CD63B5" w:rsidRPr="0097119E" w:rsidRDefault="00CD63B5" w:rsidP="00391D98">
      <w:pPr>
        <w:spacing w:line="400" w:lineRule="atLeast"/>
        <w:ind w:right="119" w:firstLine="284"/>
        <w:jc w:val="both"/>
        <w:rPr>
          <w:szCs w:val="24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3260"/>
        <w:gridCol w:w="2693"/>
      </w:tblGrid>
      <w:tr w:rsidR="00CD63B5" w:rsidRPr="0097119E" w14:paraId="548213AC" w14:textId="77777777" w:rsidTr="00E4469E">
        <w:trPr>
          <w:cantSplit/>
        </w:trPr>
        <w:tc>
          <w:tcPr>
            <w:tcW w:w="4111" w:type="dxa"/>
            <w:shd w:val="clear" w:color="auto" w:fill="FBD4B4"/>
          </w:tcPr>
          <w:p w14:paraId="4AE2C5B8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  <w:r w:rsidRPr="0097119E">
              <w:rPr>
                <w:szCs w:val="24"/>
              </w:rPr>
              <w:t xml:space="preserve">Società  </w:t>
            </w:r>
          </w:p>
        </w:tc>
        <w:tc>
          <w:tcPr>
            <w:tcW w:w="3260" w:type="dxa"/>
            <w:shd w:val="clear" w:color="auto" w:fill="FBD4B4"/>
          </w:tcPr>
          <w:p w14:paraId="78C7FA15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  <w:r w:rsidRPr="0097119E">
              <w:rPr>
                <w:szCs w:val="24"/>
              </w:rPr>
              <w:t>C. Fiscale e P.IVA</w:t>
            </w:r>
          </w:p>
        </w:tc>
        <w:tc>
          <w:tcPr>
            <w:tcW w:w="2693" w:type="dxa"/>
            <w:shd w:val="clear" w:color="auto" w:fill="FBD4B4"/>
          </w:tcPr>
          <w:p w14:paraId="2AD1FA75" w14:textId="77777777" w:rsidR="00CD63B5" w:rsidRPr="0097119E" w:rsidRDefault="00CD63B5" w:rsidP="004F71AE">
            <w:pPr>
              <w:ind w:right="119"/>
              <w:jc w:val="both"/>
              <w:rPr>
                <w:sz w:val="20"/>
              </w:rPr>
            </w:pPr>
            <w:r w:rsidRPr="0097119E">
              <w:rPr>
                <w:sz w:val="20"/>
              </w:rPr>
              <w:t xml:space="preserve">Barrare se per conto delle quali partecipa / esecutrici </w:t>
            </w:r>
          </w:p>
        </w:tc>
      </w:tr>
      <w:tr w:rsidR="00CD63B5" w:rsidRPr="0097119E" w14:paraId="2EC1A5A9" w14:textId="77777777" w:rsidTr="00E4469E">
        <w:trPr>
          <w:cantSplit/>
        </w:trPr>
        <w:tc>
          <w:tcPr>
            <w:tcW w:w="4111" w:type="dxa"/>
          </w:tcPr>
          <w:p w14:paraId="1D399E07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  <w:tc>
          <w:tcPr>
            <w:tcW w:w="3260" w:type="dxa"/>
          </w:tcPr>
          <w:p w14:paraId="467045A3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  <w:tc>
          <w:tcPr>
            <w:tcW w:w="2693" w:type="dxa"/>
          </w:tcPr>
          <w:p w14:paraId="5C2C68E9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</w:tr>
      <w:tr w:rsidR="00CD63B5" w:rsidRPr="0097119E" w14:paraId="4C788FEA" w14:textId="77777777" w:rsidTr="00E4469E">
        <w:trPr>
          <w:cantSplit/>
        </w:trPr>
        <w:tc>
          <w:tcPr>
            <w:tcW w:w="4111" w:type="dxa"/>
          </w:tcPr>
          <w:p w14:paraId="55FD1744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  <w:tc>
          <w:tcPr>
            <w:tcW w:w="3260" w:type="dxa"/>
          </w:tcPr>
          <w:p w14:paraId="6972617E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  <w:tc>
          <w:tcPr>
            <w:tcW w:w="2693" w:type="dxa"/>
          </w:tcPr>
          <w:p w14:paraId="64131E26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</w:tr>
      <w:tr w:rsidR="00CD63B5" w:rsidRPr="0097119E" w14:paraId="79565A7A" w14:textId="77777777" w:rsidTr="00E4469E">
        <w:trPr>
          <w:cantSplit/>
        </w:trPr>
        <w:tc>
          <w:tcPr>
            <w:tcW w:w="4111" w:type="dxa"/>
          </w:tcPr>
          <w:p w14:paraId="4835E45E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  <w:tc>
          <w:tcPr>
            <w:tcW w:w="3260" w:type="dxa"/>
          </w:tcPr>
          <w:p w14:paraId="5686B440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  <w:tc>
          <w:tcPr>
            <w:tcW w:w="2693" w:type="dxa"/>
          </w:tcPr>
          <w:p w14:paraId="08BDEDBE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</w:tr>
      <w:tr w:rsidR="00CD63B5" w:rsidRPr="0097119E" w14:paraId="7231FAC2" w14:textId="77777777" w:rsidTr="00E4469E">
        <w:trPr>
          <w:cantSplit/>
        </w:trPr>
        <w:tc>
          <w:tcPr>
            <w:tcW w:w="4111" w:type="dxa"/>
          </w:tcPr>
          <w:p w14:paraId="00D9ECF7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  <w:tc>
          <w:tcPr>
            <w:tcW w:w="3260" w:type="dxa"/>
          </w:tcPr>
          <w:p w14:paraId="43646FE9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  <w:tc>
          <w:tcPr>
            <w:tcW w:w="2693" w:type="dxa"/>
          </w:tcPr>
          <w:p w14:paraId="7F260F9D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</w:tr>
      <w:tr w:rsidR="00CD63B5" w:rsidRPr="0097119E" w14:paraId="38352A62" w14:textId="77777777" w:rsidTr="00E4469E">
        <w:trPr>
          <w:cantSplit/>
        </w:trPr>
        <w:tc>
          <w:tcPr>
            <w:tcW w:w="4111" w:type="dxa"/>
          </w:tcPr>
          <w:p w14:paraId="026DE715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  <w:tc>
          <w:tcPr>
            <w:tcW w:w="3260" w:type="dxa"/>
          </w:tcPr>
          <w:p w14:paraId="4D46B4D2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  <w:tc>
          <w:tcPr>
            <w:tcW w:w="2693" w:type="dxa"/>
          </w:tcPr>
          <w:p w14:paraId="2C93ABDE" w14:textId="77777777" w:rsidR="00CD63B5" w:rsidRPr="0097119E" w:rsidRDefault="00CD63B5" w:rsidP="00EC12A8">
            <w:pPr>
              <w:spacing w:line="400" w:lineRule="atLeast"/>
              <w:ind w:right="119"/>
              <w:jc w:val="both"/>
              <w:rPr>
                <w:szCs w:val="24"/>
              </w:rPr>
            </w:pPr>
          </w:p>
        </w:tc>
      </w:tr>
    </w:tbl>
    <w:p w14:paraId="6AA7B70F" w14:textId="77777777" w:rsidR="00CD63B5" w:rsidRPr="0097119E" w:rsidRDefault="00CD63B5" w:rsidP="00391D98">
      <w:pPr>
        <w:spacing w:line="400" w:lineRule="atLeast"/>
        <w:ind w:right="119"/>
        <w:jc w:val="both"/>
        <w:rPr>
          <w:szCs w:val="24"/>
        </w:rPr>
      </w:pPr>
    </w:p>
    <w:bookmarkEnd w:id="3"/>
    <w:bookmarkEnd w:id="4"/>
    <w:p w14:paraId="3F26A2E6" w14:textId="77777777" w:rsidR="00CD63B5" w:rsidRPr="0097119E" w:rsidRDefault="00CD63B5" w:rsidP="003B3327">
      <w:pPr>
        <w:jc w:val="center"/>
        <w:rPr>
          <w:b/>
          <w:szCs w:val="24"/>
        </w:rPr>
      </w:pPr>
      <w:r w:rsidRPr="0097119E">
        <w:rPr>
          <w:b/>
          <w:szCs w:val="24"/>
        </w:rPr>
        <w:t xml:space="preserve">&gt;&gt;&gt;&gt;&gt; </w:t>
      </w:r>
      <w:r w:rsidRPr="002D3E6B">
        <w:rPr>
          <w:b/>
          <w:szCs w:val="24"/>
        </w:rPr>
        <w:t>----------------- PARTE TERZA</w:t>
      </w:r>
      <w:r w:rsidRPr="0097119E">
        <w:rPr>
          <w:b/>
          <w:szCs w:val="24"/>
        </w:rPr>
        <w:t>----------------- &lt;&lt;&lt;&lt;</w:t>
      </w:r>
    </w:p>
    <w:p w14:paraId="48443356" w14:textId="77777777" w:rsidR="00CD63B5" w:rsidRPr="0097119E" w:rsidRDefault="00CD63B5" w:rsidP="00EC0BAA">
      <w:pPr>
        <w:jc w:val="both"/>
        <w:rPr>
          <w:b/>
          <w:sz w:val="20"/>
        </w:rPr>
      </w:pPr>
      <w:r w:rsidRPr="0097119E">
        <w:rPr>
          <w:i/>
          <w:sz w:val="22"/>
          <w:szCs w:val="22"/>
        </w:rPr>
        <w:t>(obbligatoria per tutti gli operatori concorrenti; nell’ipotesi di RTI e Consorzio è sufficiente la compilazione da parte del legale rappresentante del RTI/Consorzio</w:t>
      </w:r>
      <w:r w:rsidRPr="0097119E">
        <w:rPr>
          <w:b/>
          <w:sz w:val="20"/>
        </w:rPr>
        <w:t xml:space="preserve">). </w:t>
      </w:r>
    </w:p>
    <w:p w14:paraId="7B7245A7" w14:textId="77777777" w:rsidR="00CD63B5" w:rsidRPr="0097119E" w:rsidRDefault="00CD63B5" w:rsidP="004D4B6A">
      <w:pPr>
        <w:pStyle w:val="Corpodeltesto2"/>
        <w:spacing w:line="240" w:lineRule="atLeast"/>
      </w:pPr>
    </w:p>
    <w:p w14:paraId="69E70895" w14:textId="77777777" w:rsidR="00CD63B5" w:rsidRPr="004D47D7" w:rsidRDefault="00CD63B5" w:rsidP="000675CE">
      <w:pPr>
        <w:pStyle w:val="Paragrafoelenco"/>
        <w:numPr>
          <w:ilvl w:val="0"/>
          <w:numId w:val="6"/>
        </w:numPr>
        <w:tabs>
          <w:tab w:val="left" w:pos="426"/>
        </w:tabs>
        <w:jc w:val="both"/>
        <w:rPr>
          <w:b/>
          <w:bCs/>
        </w:rPr>
      </w:pPr>
      <w:r w:rsidRPr="004D47D7">
        <w:rPr>
          <w:iCs/>
        </w:rPr>
        <w:t>che</w:t>
      </w:r>
      <w:r w:rsidRPr="004D47D7">
        <w:t xml:space="preserve"> la garanzia provvisoria è stata costituita, entro i termini di scadenza, nel seguente modo:</w:t>
      </w:r>
    </w:p>
    <w:p w14:paraId="5F413224" w14:textId="77777777" w:rsidR="00CD63B5" w:rsidRPr="004D47D7" w:rsidRDefault="00CD63B5" w:rsidP="000675CE">
      <w:pPr>
        <w:ind w:left="142" w:hanging="360"/>
      </w:pPr>
    </w:p>
    <w:p w14:paraId="632D6C23" w14:textId="77777777" w:rsidR="00CD63B5" w:rsidRPr="004D47D7" w:rsidRDefault="00CD63B5" w:rsidP="000675CE">
      <w:pPr>
        <w:ind w:left="846"/>
        <w:jc w:val="both"/>
      </w:pPr>
      <w:r w:rsidRPr="004D47D7">
        <w:rPr>
          <w:b/>
          <w:sz w:val="22"/>
          <w:szCs w:val="22"/>
        </w:rPr>
        <w:fldChar w:fldCharType="begin">
          <w:ffData>
            <w:name w:val="Controllo47"/>
            <w:enabled/>
            <w:calcOnExit w:val="0"/>
            <w:checkBox>
              <w:sizeAuto/>
              <w:default w:val="0"/>
            </w:checkBox>
          </w:ffData>
        </w:fldChar>
      </w:r>
      <w:r w:rsidRPr="004D47D7">
        <w:rPr>
          <w:b/>
          <w:sz w:val="22"/>
          <w:szCs w:val="22"/>
        </w:rPr>
        <w:instrText xml:space="preserve"> FORMCHECKBOX </w:instrText>
      </w:r>
      <w:r w:rsidR="00850A44">
        <w:rPr>
          <w:b/>
          <w:sz w:val="22"/>
          <w:szCs w:val="22"/>
        </w:rPr>
      </w:r>
      <w:r w:rsidR="00850A44">
        <w:rPr>
          <w:b/>
          <w:sz w:val="22"/>
          <w:szCs w:val="22"/>
        </w:rPr>
        <w:fldChar w:fldCharType="separate"/>
      </w:r>
      <w:r w:rsidRPr="004D47D7">
        <w:rPr>
          <w:b/>
          <w:sz w:val="22"/>
          <w:szCs w:val="22"/>
        </w:rPr>
        <w:fldChar w:fldCharType="end"/>
      </w:r>
      <w:r w:rsidRPr="004D47D7">
        <w:rPr>
          <w:sz w:val="22"/>
          <w:szCs w:val="22"/>
        </w:rPr>
        <w:t xml:space="preserve"> </w:t>
      </w:r>
      <w:r w:rsidRPr="004D47D7">
        <w:t>in contanti presso la Tesoreria dell’Amministrazione; ***</w:t>
      </w:r>
    </w:p>
    <w:p w14:paraId="609A6B7B" w14:textId="77777777" w:rsidR="00CD63B5" w:rsidRPr="004D47D7" w:rsidRDefault="00CD63B5" w:rsidP="000675CE">
      <w:pPr>
        <w:ind w:left="142" w:hanging="360"/>
      </w:pPr>
    </w:p>
    <w:p w14:paraId="1F1A35B0" w14:textId="77777777" w:rsidR="00CD63B5" w:rsidRPr="004D47D7" w:rsidRDefault="00CD63B5" w:rsidP="000675CE">
      <w:pPr>
        <w:ind w:left="846"/>
        <w:jc w:val="both"/>
      </w:pPr>
      <w:r w:rsidRPr="004D47D7">
        <w:rPr>
          <w:b/>
          <w:sz w:val="22"/>
          <w:szCs w:val="22"/>
        </w:rPr>
        <w:fldChar w:fldCharType="begin">
          <w:ffData>
            <w:name w:val="Controllo47"/>
            <w:enabled/>
            <w:calcOnExit w:val="0"/>
            <w:checkBox>
              <w:sizeAuto/>
              <w:default w:val="0"/>
            </w:checkBox>
          </w:ffData>
        </w:fldChar>
      </w:r>
      <w:r w:rsidRPr="004D47D7">
        <w:rPr>
          <w:b/>
          <w:sz w:val="22"/>
          <w:szCs w:val="22"/>
        </w:rPr>
        <w:instrText xml:space="preserve"> FORMCHECKBOX </w:instrText>
      </w:r>
      <w:r w:rsidR="00850A44">
        <w:rPr>
          <w:b/>
          <w:sz w:val="22"/>
          <w:szCs w:val="22"/>
        </w:rPr>
      </w:r>
      <w:r w:rsidR="00850A44">
        <w:rPr>
          <w:b/>
          <w:sz w:val="22"/>
          <w:szCs w:val="22"/>
        </w:rPr>
        <w:fldChar w:fldCharType="separate"/>
      </w:r>
      <w:r w:rsidRPr="004D47D7">
        <w:rPr>
          <w:b/>
          <w:sz w:val="22"/>
          <w:szCs w:val="22"/>
        </w:rPr>
        <w:fldChar w:fldCharType="end"/>
      </w:r>
      <w:r w:rsidRPr="004D47D7">
        <w:rPr>
          <w:sz w:val="22"/>
          <w:szCs w:val="22"/>
        </w:rPr>
        <w:t xml:space="preserve"> </w:t>
      </w:r>
      <w:r w:rsidRPr="004D47D7">
        <w:t>bonifico presso la Tesoreria dell’Amministrazione; ***</w:t>
      </w:r>
    </w:p>
    <w:p w14:paraId="4B8A58E9" w14:textId="77777777" w:rsidR="00CD63B5" w:rsidRPr="004D47D7" w:rsidRDefault="00CD63B5" w:rsidP="000675CE">
      <w:pPr>
        <w:ind w:left="142" w:hanging="360"/>
      </w:pPr>
    </w:p>
    <w:p w14:paraId="1581B06C" w14:textId="77777777" w:rsidR="00CD63B5" w:rsidRPr="004D47D7" w:rsidRDefault="00CD63B5" w:rsidP="000675CE">
      <w:pPr>
        <w:ind w:left="846"/>
        <w:jc w:val="both"/>
      </w:pPr>
      <w:r w:rsidRPr="004D47D7">
        <w:rPr>
          <w:b/>
          <w:sz w:val="22"/>
          <w:szCs w:val="22"/>
        </w:rPr>
        <w:fldChar w:fldCharType="begin">
          <w:ffData>
            <w:name w:val="Controllo47"/>
            <w:enabled/>
            <w:calcOnExit w:val="0"/>
            <w:checkBox>
              <w:sizeAuto/>
              <w:default w:val="0"/>
            </w:checkBox>
          </w:ffData>
        </w:fldChar>
      </w:r>
      <w:r w:rsidRPr="004D47D7">
        <w:rPr>
          <w:b/>
          <w:sz w:val="22"/>
          <w:szCs w:val="22"/>
        </w:rPr>
        <w:instrText xml:space="preserve"> FORMCHECKBOX </w:instrText>
      </w:r>
      <w:r w:rsidR="00850A44">
        <w:rPr>
          <w:b/>
          <w:sz w:val="22"/>
          <w:szCs w:val="22"/>
        </w:rPr>
      </w:r>
      <w:r w:rsidR="00850A44">
        <w:rPr>
          <w:b/>
          <w:sz w:val="22"/>
          <w:szCs w:val="22"/>
        </w:rPr>
        <w:fldChar w:fldCharType="separate"/>
      </w:r>
      <w:r w:rsidRPr="004D47D7">
        <w:rPr>
          <w:b/>
          <w:sz w:val="22"/>
          <w:szCs w:val="22"/>
        </w:rPr>
        <w:fldChar w:fldCharType="end"/>
      </w:r>
      <w:r w:rsidRPr="004D47D7">
        <w:rPr>
          <w:sz w:val="22"/>
          <w:szCs w:val="22"/>
        </w:rPr>
        <w:t xml:space="preserve"> </w:t>
      </w:r>
      <w:r w:rsidRPr="004D47D7">
        <w:t>assegno circolare n. __________ emesso da _________________ in data__________;</w:t>
      </w:r>
    </w:p>
    <w:p w14:paraId="2B59E78B" w14:textId="77777777" w:rsidR="00CD63B5" w:rsidRPr="004D47D7" w:rsidRDefault="00CD63B5" w:rsidP="000675CE">
      <w:pPr>
        <w:ind w:left="142"/>
        <w:jc w:val="both"/>
      </w:pPr>
    </w:p>
    <w:p w14:paraId="33147DD6" w14:textId="657D51FC" w:rsidR="00CD63B5" w:rsidRPr="004D47D7" w:rsidRDefault="00CD63B5" w:rsidP="000675CE">
      <w:pPr>
        <w:ind w:left="1135" w:hanging="289"/>
        <w:jc w:val="both"/>
      </w:pPr>
      <w:r w:rsidRPr="004D47D7">
        <w:rPr>
          <w:b/>
          <w:sz w:val="22"/>
          <w:szCs w:val="22"/>
        </w:rPr>
        <w:fldChar w:fldCharType="begin">
          <w:ffData>
            <w:name w:val="Controllo47"/>
            <w:enabled/>
            <w:calcOnExit w:val="0"/>
            <w:checkBox>
              <w:sizeAuto/>
              <w:default w:val="0"/>
            </w:checkBox>
          </w:ffData>
        </w:fldChar>
      </w:r>
      <w:r w:rsidRPr="004D47D7">
        <w:rPr>
          <w:b/>
          <w:sz w:val="22"/>
          <w:szCs w:val="22"/>
        </w:rPr>
        <w:instrText xml:space="preserve"> FORMCHECKBOX </w:instrText>
      </w:r>
      <w:r w:rsidR="00850A44">
        <w:rPr>
          <w:b/>
          <w:sz w:val="22"/>
          <w:szCs w:val="22"/>
        </w:rPr>
      </w:r>
      <w:r w:rsidR="00850A44">
        <w:rPr>
          <w:b/>
          <w:sz w:val="22"/>
          <w:szCs w:val="22"/>
        </w:rPr>
        <w:fldChar w:fldCharType="separate"/>
      </w:r>
      <w:r w:rsidRPr="004D47D7">
        <w:rPr>
          <w:b/>
          <w:sz w:val="22"/>
          <w:szCs w:val="22"/>
        </w:rPr>
        <w:fldChar w:fldCharType="end"/>
      </w:r>
      <w:r w:rsidRPr="004D47D7">
        <w:rPr>
          <w:sz w:val="22"/>
          <w:szCs w:val="22"/>
        </w:rPr>
        <w:t xml:space="preserve"> </w:t>
      </w:r>
      <w:r w:rsidRPr="004D47D7">
        <w:t>a mezzo fideiussione bancaria stipulata presso banca______</w:t>
      </w:r>
      <w:r w:rsidRPr="004D47D7">
        <w:rPr>
          <w:szCs w:val="24"/>
        </w:rPr>
        <w:t xml:space="preserve"> </w:t>
      </w:r>
      <w:r w:rsidRPr="004D47D7">
        <w:t>_________in data__________</w:t>
      </w:r>
      <w:r w:rsidRPr="004D47D7">
        <w:rPr>
          <w:szCs w:val="24"/>
        </w:rPr>
        <w:t xml:space="preserve"> </w:t>
      </w:r>
      <w:r w:rsidRPr="004D47D7">
        <w:t>____n.  polizza______________________;</w:t>
      </w:r>
    </w:p>
    <w:p w14:paraId="342C5961" w14:textId="77777777" w:rsidR="00CD63B5" w:rsidRPr="004D47D7" w:rsidRDefault="00CD63B5" w:rsidP="000675CE">
      <w:pPr>
        <w:ind w:left="142"/>
        <w:jc w:val="both"/>
      </w:pPr>
    </w:p>
    <w:p w14:paraId="246DA187" w14:textId="77777777" w:rsidR="00CD63B5" w:rsidRPr="004D47D7" w:rsidRDefault="00CD63B5" w:rsidP="000675CE">
      <w:pPr>
        <w:ind w:left="1276" w:hanging="425"/>
        <w:jc w:val="both"/>
      </w:pPr>
      <w:r w:rsidRPr="004D47D7">
        <w:rPr>
          <w:b/>
          <w:sz w:val="22"/>
          <w:szCs w:val="22"/>
        </w:rPr>
        <w:fldChar w:fldCharType="begin">
          <w:ffData>
            <w:name w:val="Controllo47"/>
            <w:enabled/>
            <w:calcOnExit w:val="0"/>
            <w:checkBox>
              <w:sizeAuto/>
              <w:default w:val="0"/>
            </w:checkBox>
          </w:ffData>
        </w:fldChar>
      </w:r>
      <w:r w:rsidRPr="004D47D7">
        <w:rPr>
          <w:b/>
          <w:sz w:val="22"/>
          <w:szCs w:val="22"/>
        </w:rPr>
        <w:instrText xml:space="preserve"> FORMCHECKBOX </w:instrText>
      </w:r>
      <w:r w:rsidR="00850A44">
        <w:rPr>
          <w:b/>
          <w:sz w:val="22"/>
          <w:szCs w:val="22"/>
        </w:rPr>
      </w:r>
      <w:r w:rsidR="00850A44">
        <w:rPr>
          <w:b/>
          <w:sz w:val="22"/>
          <w:szCs w:val="22"/>
        </w:rPr>
        <w:fldChar w:fldCharType="separate"/>
      </w:r>
      <w:r w:rsidRPr="004D47D7">
        <w:rPr>
          <w:b/>
          <w:sz w:val="22"/>
          <w:szCs w:val="22"/>
        </w:rPr>
        <w:fldChar w:fldCharType="end"/>
      </w:r>
      <w:r w:rsidRPr="004D47D7">
        <w:rPr>
          <w:sz w:val="22"/>
          <w:szCs w:val="22"/>
        </w:rPr>
        <w:t xml:space="preserve">  </w:t>
      </w:r>
      <w:r w:rsidRPr="004D47D7">
        <w:t>a mezzo polizza assicurativa, stipulata presso agenzia _______________in d</w:t>
      </w:r>
      <w:r w:rsidRPr="004D47D7">
        <w:t>a</w:t>
      </w:r>
      <w:r w:rsidRPr="004D47D7">
        <w:t>ta___________</w:t>
      </w:r>
      <w:r w:rsidRPr="004D47D7">
        <w:rPr>
          <w:szCs w:val="24"/>
        </w:rPr>
        <w:t xml:space="preserve"> </w:t>
      </w:r>
      <w:r w:rsidRPr="004D47D7">
        <w:t>___n. polizza______________________;</w:t>
      </w:r>
    </w:p>
    <w:p w14:paraId="1CDA6FDE" w14:textId="77777777" w:rsidR="00CD63B5" w:rsidRPr="004D47D7" w:rsidRDefault="00CD63B5" w:rsidP="000675CE">
      <w:pPr>
        <w:ind w:left="142"/>
        <w:jc w:val="both"/>
        <w:rPr>
          <w:i/>
        </w:rPr>
      </w:pPr>
    </w:p>
    <w:p w14:paraId="0302577E" w14:textId="77777777" w:rsidR="00CD63B5" w:rsidRPr="004D47D7" w:rsidRDefault="00CD63B5" w:rsidP="000675CE">
      <w:pPr>
        <w:ind w:left="568"/>
        <w:jc w:val="both"/>
        <w:rPr>
          <w:b/>
          <w:szCs w:val="24"/>
          <w:u w:val="single"/>
        </w:rPr>
      </w:pPr>
      <w:r w:rsidRPr="004D47D7">
        <w:rPr>
          <w:b/>
          <w:szCs w:val="24"/>
          <w:u w:val="single"/>
        </w:rPr>
        <w:t>*** Si precisa a pena di esclusione che la data di valuta di accredito del versamento (in co</w:t>
      </w:r>
      <w:r w:rsidRPr="004D47D7">
        <w:rPr>
          <w:b/>
          <w:szCs w:val="24"/>
          <w:u w:val="single"/>
        </w:rPr>
        <w:t>n</w:t>
      </w:r>
      <w:r w:rsidRPr="004D47D7">
        <w:rPr>
          <w:b/>
          <w:szCs w:val="24"/>
          <w:u w:val="single"/>
        </w:rPr>
        <w:t>tanti, bonifico e assegno circolare) non deve essere successiva alla data di scadenza di prese</w:t>
      </w:r>
      <w:r w:rsidRPr="004D47D7">
        <w:rPr>
          <w:b/>
          <w:szCs w:val="24"/>
          <w:u w:val="single"/>
        </w:rPr>
        <w:t>n</w:t>
      </w:r>
      <w:r w:rsidRPr="004D47D7">
        <w:rPr>
          <w:b/>
          <w:szCs w:val="24"/>
          <w:u w:val="single"/>
        </w:rPr>
        <w:t>tazione delle offerte.</w:t>
      </w:r>
    </w:p>
    <w:p w14:paraId="0BE326F6" w14:textId="77777777" w:rsidR="00CD63B5" w:rsidRPr="00B314A2" w:rsidRDefault="00CD63B5" w:rsidP="000675CE">
      <w:pPr>
        <w:ind w:left="568"/>
        <w:jc w:val="both"/>
        <w:rPr>
          <w:color w:val="008000"/>
          <w:szCs w:val="24"/>
          <w:u w:val="single"/>
        </w:rPr>
      </w:pPr>
    </w:p>
    <w:p w14:paraId="245A68F6" w14:textId="21D78E5D" w:rsidR="00CD63B5" w:rsidRPr="000675CE" w:rsidRDefault="00CD63B5" w:rsidP="000675CE">
      <w:pPr>
        <w:pStyle w:val="Paragrafoelenco"/>
        <w:numPr>
          <w:ilvl w:val="0"/>
          <w:numId w:val="6"/>
        </w:numPr>
        <w:tabs>
          <w:tab w:val="left" w:pos="426"/>
        </w:tabs>
        <w:jc w:val="both"/>
        <w:rPr>
          <w:b/>
          <w:bCs/>
        </w:rPr>
      </w:pPr>
      <w:r w:rsidRPr="00361316">
        <w:rPr>
          <w:i/>
          <w:iCs/>
        </w:rPr>
        <w:t xml:space="preserve"> (con riferimento alla garanzia provvisoria barrare </w:t>
      </w:r>
      <w:r w:rsidRPr="000675CE">
        <w:rPr>
          <w:i/>
          <w:iCs/>
        </w:rPr>
        <w:t>l’ipotesi ricorrente):</w:t>
      </w:r>
    </w:p>
    <w:p w14:paraId="3B797BAD" w14:textId="77777777" w:rsidR="00CD63B5" w:rsidRPr="00361316" w:rsidRDefault="00CD63B5" w:rsidP="000675CE">
      <w:pPr>
        <w:jc w:val="both"/>
        <w:rPr>
          <w:szCs w:val="24"/>
        </w:rPr>
      </w:pPr>
    </w:p>
    <w:p w14:paraId="3E8A7008" w14:textId="77777777" w:rsidR="00CD63B5" w:rsidRPr="00361316" w:rsidRDefault="00CD63B5" w:rsidP="000675CE">
      <w:pPr>
        <w:ind w:left="709" w:hanging="567"/>
        <w:jc w:val="both"/>
        <w:rPr>
          <w:sz w:val="22"/>
          <w:szCs w:val="22"/>
        </w:rPr>
      </w:pPr>
      <w:r w:rsidRPr="00361316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1316">
        <w:rPr>
          <w:b/>
          <w:sz w:val="22"/>
          <w:szCs w:val="22"/>
        </w:rPr>
        <w:instrText xml:space="preserve"> FORMCHECKBOX </w:instrText>
      </w:r>
      <w:r w:rsidR="00850A44">
        <w:rPr>
          <w:b/>
          <w:sz w:val="22"/>
          <w:szCs w:val="22"/>
        </w:rPr>
      </w:r>
      <w:r w:rsidR="00850A44">
        <w:rPr>
          <w:b/>
          <w:sz w:val="22"/>
          <w:szCs w:val="22"/>
        </w:rPr>
        <w:fldChar w:fldCharType="separate"/>
      </w:r>
      <w:r w:rsidRPr="00361316">
        <w:rPr>
          <w:b/>
          <w:sz w:val="22"/>
          <w:szCs w:val="22"/>
        </w:rPr>
        <w:fldChar w:fldCharType="end"/>
      </w:r>
      <w:r w:rsidRPr="00361316">
        <w:rPr>
          <w:sz w:val="22"/>
          <w:szCs w:val="22"/>
        </w:rPr>
        <w:t xml:space="preserve"> </w:t>
      </w:r>
      <w:r w:rsidRPr="00361316">
        <w:rPr>
          <w:sz w:val="22"/>
          <w:szCs w:val="22"/>
        </w:rPr>
        <w:tab/>
      </w:r>
      <w:r w:rsidRPr="00361316">
        <w:t>di</w:t>
      </w:r>
      <w:r w:rsidRPr="00361316">
        <w:rPr>
          <w:szCs w:val="24"/>
        </w:rPr>
        <w:t xml:space="preserve"> aver costituito garanzia provvisoria in</w:t>
      </w:r>
      <w:r w:rsidRPr="00361316">
        <w:rPr>
          <w:b/>
          <w:szCs w:val="24"/>
        </w:rPr>
        <w:t xml:space="preserve"> misura ridotta</w:t>
      </w:r>
      <w:r w:rsidRPr="00361316">
        <w:rPr>
          <w:szCs w:val="24"/>
        </w:rPr>
        <w:t xml:space="preserve"> ovvero pari a Euro _________,___ f</w:t>
      </w:r>
      <w:r w:rsidRPr="00361316">
        <w:rPr>
          <w:szCs w:val="24"/>
        </w:rPr>
        <w:t>a</w:t>
      </w:r>
      <w:r w:rsidRPr="00361316">
        <w:rPr>
          <w:szCs w:val="24"/>
        </w:rPr>
        <w:t>cendo ricorso alle seguenti condizioni premianti di cui all’art. 93, co. 7, del D.Lgs. 50/2016:_______________________________________________________________________</w:t>
      </w:r>
    </w:p>
    <w:p w14:paraId="5FF8AC56" w14:textId="77777777" w:rsidR="00CD63B5" w:rsidRPr="00361316" w:rsidRDefault="00CD63B5" w:rsidP="000675CE">
      <w:pPr>
        <w:ind w:left="360" w:hanging="76"/>
        <w:jc w:val="both"/>
        <w:rPr>
          <w:bCs/>
          <w:sz w:val="22"/>
          <w:szCs w:val="22"/>
        </w:rPr>
      </w:pPr>
    </w:p>
    <w:p w14:paraId="61F83961" w14:textId="77777777" w:rsidR="00CD63B5" w:rsidRPr="00361316" w:rsidRDefault="00CD63B5" w:rsidP="000675CE">
      <w:pPr>
        <w:ind w:left="709" w:hanging="567"/>
        <w:jc w:val="both"/>
        <w:rPr>
          <w:szCs w:val="24"/>
        </w:rPr>
      </w:pPr>
      <w:r w:rsidRPr="00361316">
        <w:rPr>
          <w:b/>
          <w:sz w:val="22"/>
          <w:szCs w:val="22"/>
        </w:rPr>
        <w:fldChar w:fldCharType="begin">
          <w:ffData>
            <w:name w:val="Controllo47"/>
            <w:enabled/>
            <w:calcOnExit w:val="0"/>
            <w:checkBox>
              <w:sizeAuto/>
              <w:default w:val="0"/>
            </w:checkBox>
          </w:ffData>
        </w:fldChar>
      </w:r>
      <w:r w:rsidRPr="00361316">
        <w:rPr>
          <w:b/>
          <w:sz w:val="22"/>
          <w:szCs w:val="22"/>
        </w:rPr>
        <w:instrText xml:space="preserve"> FORMCHECKBOX </w:instrText>
      </w:r>
      <w:r w:rsidR="00850A44">
        <w:rPr>
          <w:b/>
          <w:sz w:val="22"/>
          <w:szCs w:val="22"/>
        </w:rPr>
      </w:r>
      <w:r w:rsidR="00850A44">
        <w:rPr>
          <w:b/>
          <w:sz w:val="22"/>
          <w:szCs w:val="22"/>
        </w:rPr>
        <w:fldChar w:fldCharType="separate"/>
      </w:r>
      <w:r w:rsidRPr="00361316">
        <w:rPr>
          <w:b/>
          <w:sz w:val="22"/>
          <w:szCs w:val="22"/>
        </w:rPr>
        <w:fldChar w:fldCharType="end"/>
      </w:r>
      <w:r w:rsidRPr="00361316">
        <w:rPr>
          <w:sz w:val="22"/>
          <w:szCs w:val="22"/>
        </w:rPr>
        <w:t xml:space="preserve"> </w:t>
      </w:r>
      <w:r w:rsidRPr="00361316">
        <w:rPr>
          <w:sz w:val="22"/>
          <w:szCs w:val="22"/>
        </w:rPr>
        <w:tab/>
      </w:r>
      <w:r w:rsidRPr="00361316">
        <w:rPr>
          <w:b/>
        </w:rPr>
        <w:t>(</w:t>
      </w:r>
      <w:r w:rsidRPr="00361316">
        <w:rPr>
          <w:b/>
          <w:i/>
        </w:rPr>
        <w:t>solo per ATI/consorzi ordinari/ GEIE/aggregazioni di rete</w:t>
      </w:r>
      <w:r w:rsidRPr="00361316">
        <w:t>) di aver costituito garanzia provv</w:t>
      </w:r>
      <w:r w:rsidRPr="00361316">
        <w:t>i</w:t>
      </w:r>
      <w:r w:rsidRPr="00361316">
        <w:t>soria in</w:t>
      </w:r>
      <w:r w:rsidRPr="00361316">
        <w:rPr>
          <w:b/>
        </w:rPr>
        <w:t xml:space="preserve"> misura ridotta</w:t>
      </w:r>
      <w:r w:rsidRPr="00361316">
        <w:t xml:space="preserve"> ovvero pari a Euro _________,__  in accordo con quanto specificato nel disciplinare di gara </w:t>
      </w:r>
      <w:r w:rsidRPr="00361316">
        <w:rPr>
          <w:szCs w:val="24"/>
        </w:rPr>
        <w:t>e facendo ricorso alle seguenti condizioni premianti di cui all’art. 93, co. 7 del D.Lgs. 50/2016 come di seguito specificato: ___________________ ___________________________________________________________</w:t>
      </w:r>
    </w:p>
    <w:p w14:paraId="0ABE2BC9" w14:textId="77777777" w:rsidR="00CD63B5" w:rsidRPr="00361316" w:rsidRDefault="00CD63B5" w:rsidP="000675CE">
      <w:pPr>
        <w:ind w:left="851" w:hanging="567"/>
        <w:jc w:val="both"/>
        <w:rPr>
          <w:szCs w:val="24"/>
        </w:rPr>
      </w:pPr>
    </w:p>
    <w:p w14:paraId="3CA286ED" w14:textId="77777777" w:rsidR="00CD63B5" w:rsidRPr="000675CE" w:rsidRDefault="00CD63B5" w:rsidP="000675CE">
      <w:pPr>
        <w:pStyle w:val="Paragrafoelenco"/>
        <w:numPr>
          <w:ilvl w:val="0"/>
          <w:numId w:val="6"/>
        </w:numPr>
        <w:tabs>
          <w:tab w:val="left" w:pos="426"/>
        </w:tabs>
        <w:jc w:val="both"/>
        <w:rPr>
          <w:b/>
          <w:bCs/>
        </w:rPr>
      </w:pPr>
      <w:r w:rsidRPr="00361316">
        <w:t xml:space="preserve">di indicare il seguente conto corrente per l’accredito della cauzione </w:t>
      </w:r>
      <w:r w:rsidRPr="00361316">
        <w:rPr>
          <w:szCs w:val="28"/>
        </w:rPr>
        <w:t xml:space="preserve">(se la garanzia è costituita in forma di cauzione mediante versamento in contanti) </w:t>
      </w:r>
      <w:r w:rsidRPr="00361316">
        <w:t xml:space="preserve">a seguito dello svincolo della </w:t>
      </w:r>
      <w:r w:rsidRPr="000675CE">
        <w:t>stessa:</w:t>
      </w:r>
    </w:p>
    <w:p w14:paraId="421F01D2" w14:textId="77777777" w:rsidR="00CD63B5" w:rsidRPr="00361316" w:rsidRDefault="00CD63B5" w:rsidP="000675CE">
      <w:pPr>
        <w:pStyle w:val="Corpodeltesto2"/>
        <w:spacing w:line="240" w:lineRule="auto"/>
        <w:ind w:firstLine="360"/>
        <w:rPr>
          <w:i/>
        </w:rPr>
      </w:pPr>
      <w:r w:rsidRPr="00361316">
        <w:rPr>
          <w:i/>
        </w:rPr>
        <w:lastRenderedPageBreak/>
        <w:t>N. Conto________________ presso____________________________________</w:t>
      </w:r>
    </w:p>
    <w:p w14:paraId="3A95B952" w14:textId="77777777" w:rsidR="00CD63B5" w:rsidRPr="00361316" w:rsidRDefault="00CD63B5" w:rsidP="000675CE">
      <w:pPr>
        <w:pStyle w:val="Corpodeltesto2"/>
        <w:spacing w:line="240" w:lineRule="auto"/>
        <w:rPr>
          <w:i/>
        </w:rPr>
      </w:pPr>
    </w:p>
    <w:p w14:paraId="1CF34513" w14:textId="77777777" w:rsidR="00CD63B5" w:rsidRPr="00361316" w:rsidRDefault="00CD63B5" w:rsidP="000675CE">
      <w:pPr>
        <w:pStyle w:val="Corpodeltesto2"/>
        <w:spacing w:line="240" w:lineRule="auto"/>
        <w:ind w:left="360"/>
        <w:rPr>
          <w:i/>
        </w:rPr>
      </w:pPr>
      <w:r w:rsidRPr="00361316">
        <w:rPr>
          <w:i/>
        </w:rPr>
        <w:t>Intestato a________________________________________________________</w:t>
      </w:r>
    </w:p>
    <w:p w14:paraId="3BADABEA" w14:textId="77777777" w:rsidR="00CD63B5" w:rsidRPr="00361316" w:rsidRDefault="00CD63B5" w:rsidP="000675CE">
      <w:pPr>
        <w:pStyle w:val="Corpodeltesto2"/>
        <w:spacing w:line="240" w:lineRule="auto"/>
        <w:ind w:left="360"/>
        <w:rPr>
          <w:i/>
        </w:rPr>
      </w:pPr>
    </w:p>
    <w:p w14:paraId="10A90AD3" w14:textId="77777777" w:rsidR="00CD63B5" w:rsidRPr="00361316" w:rsidRDefault="00CD63B5" w:rsidP="000675CE">
      <w:pPr>
        <w:pStyle w:val="Corpodeltesto2"/>
        <w:spacing w:line="240" w:lineRule="auto"/>
        <w:ind w:left="360"/>
        <w:rPr>
          <w:i/>
        </w:rPr>
      </w:pPr>
      <w:r w:rsidRPr="00361316">
        <w:rPr>
          <w:i/>
        </w:rPr>
        <w:t>CAB_____________________ABI_____________________________________</w:t>
      </w:r>
    </w:p>
    <w:p w14:paraId="4010F9D3" w14:textId="77777777" w:rsidR="00CD63B5" w:rsidRPr="00361316" w:rsidRDefault="00CD63B5" w:rsidP="000675CE">
      <w:pPr>
        <w:pStyle w:val="Corpodeltesto2"/>
        <w:spacing w:line="240" w:lineRule="auto"/>
        <w:ind w:left="360"/>
        <w:rPr>
          <w:i/>
        </w:rPr>
      </w:pPr>
    </w:p>
    <w:p w14:paraId="664CDDD4" w14:textId="77777777" w:rsidR="00CD63B5" w:rsidRPr="00361316" w:rsidRDefault="00CD63B5" w:rsidP="000675CE">
      <w:pPr>
        <w:pStyle w:val="Corpodeltesto2"/>
        <w:spacing w:line="240" w:lineRule="auto"/>
        <w:ind w:left="360"/>
        <w:rPr>
          <w:i/>
        </w:rPr>
      </w:pPr>
      <w:r w:rsidRPr="00361316">
        <w:rPr>
          <w:i/>
        </w:rPr>
        <w:t>IBAN __________________________________________</w:t>
      </w:r>
    </w:p>
    <w:p w14:paraId="2DE7077A" w14:textId="77777777" w:rsidR="00CD63B5" w:rsidRPr="004D3D14" w:rsidRDefault="00CD63B5" w:rsidP="000675CE">
      <w:pPr>
        <w:pStyle w:val="Paragrafoelenco"/>
        <w:tabs>
          <w:tab w:val="left" w:pos="426"/>
        </w:tabs>
        <w:spacing w:line="240" w:lineRule="atLeast"/>
        <w:ind w:left="426"/>
        <w:jc w:val="both"/>
      </w:pPr>
    </w:p>
    <w:p w14:paraId="131697A8" w14:textId="77777777" w:rsidR="00CD63B5" w:rsidRPr="0097119E" w:rsidRDefault="00CD63B5" w:rsidP="008E77DB">
      <w:pPr>
        <w:pStyle w:val="Corpodeltesto2"/>
        <w:spacing w:line="240" w:lineRule="atLeast"/>
        <w:ind w:left="360"/>
        <w:rPr>
          <w:i/>
        </w:rPr>
      </w:pPr>
    </w:p>
    <w:p w14:paraId="64C4D4AE" w14:textId="77777777" w:rsidR="00CD63B5" w:rsidRPr="0097119E" w:rsidRDefault="00CD63B5" w:rsidP="00720708">
      <w:pPr>
        <w:pStyle w:val="Corpodeltesto2"/>
        <w:numPr>
          <w:ilvl w:val="0"/>
          <w:numId w:val="6"/>
        </w:numPr>
        <w:spacing w:line="240" w:lineRule="atLeast"/>
      </w:pPr>
      <w:r w:rsidRPr="0097119E">
        <w:t>di aver provveduto al pagamento dell'imposta di bollo ai sensi del D.P.R. 642 del 26/10/1972 e s.m.i. relativamente alla domanda di partecipazione in oggetto  e di essere a conoscenza che l'A</w:t>
      </w:r>
      <w:r w:rsidRPr="0097119E">
        <w:t>u</w:t>
      </w:r>
      <w:r w:rsidRPr="0097119E">
        <w:t>torità competente potrà effettuare controlli sulle pratiche presentate e pertanto si impegna a co</w:t>
      </w:r>
      <w:r w:rsidRPr="0097119E">
        <w:t>n</w:t>
      </w:r>
      <w:r w:rsidRPr="0097119E">
        <w:t>servare il documento attestante il versamento e a renderlo disponibile ai fini dei successivi co</w:t>
      </w:r>
      <w:r w:rsidRPr="0097119E">
        <w:t>n</w:t>
      </w:r>
      <w:r w:rsidRPr="0097119E">
        <w:t>trolli.</w:t>
      </w:r>
    </w:p>
    <w:p w14:paraId="6E201071" w14:textId="77777777" w:rsidR="00CD63B5" w:rsidRPr="0097119E" w:rsidRDefault="00CD63B5"/>
    <w:p w14:paraId="6C757C0A" w14:textId="77777777" w:rsidR="00CD63B5" w:rsidRPr="0097119E" w:rsidRDefault="00CD63B5" w:rsidP="00BC0FD9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8142"/>
      </w:tblGrid>
      <w:tr w:rsidR="00CD63B5" w:rsidRPr="0097119E" w14:paraId="2DAA071B" w14:textId="77777777" w:rsidTr="00E02D21">
        <w:tc>
          <w:tcPr>
            <w:tcW w:w="2093" w:type="dxa"/>
            <w:shd w:val="clear" w:color="auto" w:fill="FFFF00"/>
          </w:tcPr>
          <w:p w14:paraId="72247A99" w14:textId="77777777" w:rsidR="00CD63B5" w:rsidRPr="0097119E" w:rsidRDefault="00CD63B5" w:rsidP="00242B92">
            <w:pPr>
              <w:rPr>
                <w:b/>
                <w:szCs w:val="22"/>
              </w:rPr>
            </w:pPr>
          </w:p>
          <w:p w14:paraId="7C80403B" w14:textId="77777777" w:rsidR="00CD63B5" w:rsidRPr="0097119E" w:rsidRDefault="00CD63B5" w:rsidP="00242B92">
            <w:pPr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SEZIONE C</w:t>
            </w:r>
          </w:p>
          <w:p w14:paraId="5F2D12FD" w14:textId="77777777" w:rsidR="00CD63B5" w:rsidRPr="0097119E" w:rsidRDefault="00CD63B5" w:rsidP="00242B92">
            <w:pPr>
              <w:rPr>
                <w:b/>
                <w:szCs w:val="22"/>
              </w:rPr>
            </w:pPr>
          </w:p>
        </w:tc>
        <w:tc>
          <w:tcPr>
            <w:tcW w:w="8142" w:type="dxa"/>
          </w:tcPr>
          <w:p w14:paraId="5F3E61FA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  <w:p w14:paraId="7741AD80" w14:textId="77777777" w:rsidR="00CD63B5" w:rsidRPr="0097119E" w:rsidRDefault="00CD63B5" w:rsidP="00242B92">
            <w:pPr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Allegati</w:t>
            </w:r>
          </w:p>
        </w:tc>
      </w:tr>
    </w:tbl>
    <w:p w14:paraId="6EDF572B" w14:textId="77777777" w:rsidR="00CD63B5" w:rsidRPr="0097119E" w:rsidRDefault="00CD63B5" w:rsidP="00E4469E">
      <w:pPr>
        <w:pStyle w:val="Paragrafoelenco"/>
        <w:tabs>
          <w:tab w:val="left" w:pos="426"/>
        </w:tabs>
        <w:spacing w:line="240" w:lineRule="atLeast"/>
        <w:ind w:left="426"/>
        <w:jc w:val="both"/>
      </w:pPr>
    </w:p>
    <w:p w14:paraId="09200DF3" w14:textId="77777777" w:rsidR="00CD63B5" w:rsidRPr="0097119E" w:rsidRDefault="00CD63B5" w:rsidP="00722888">
      <w:pPr>
        <w:pStyle w:val="Paragrafoelenco"/>
        <w:numPr>
          <w:ilvl w:val="0"/>
          <w:numId w:val="8"/>
        </w:numPr>
        <w:tabs>
          <w:tab w:val="left" w:pos="426"/>
        </w:tabs>
        <w:ind w:left="360"/>
        <w:jc w:val="both"/>
        <w:rPr>
          <w:bCs/>
        </w:rPr>
      </w:pPr>
      <w:r w:rsidRPr="0097119E">
        <w:t>ALLEGA la seguente documentazione:</w:t>
      </w:r>
      <w:r w:rsidRPr="0097119E">
        <w:rPr>
          <w:rStyle w:val="Rimandonotaapidipagina"/>
        </w:rPr>
        <w:footnoteReference w:id="5"/>
      </w:r>
    </w:p>
    <w:p w14:paraId="2DC3EA89" w14:textId="77777777" w:rsidR="00CD63B5" w:rsidRPr="0097119E" w:rsidRDefault="00CD63B5" w:rsidP="00722888">
      <w:pPr>
        <w:pStyle w:val="Corpodeltesto2"/>
        <w:numPr>
          <w:ilvl w:val="0"/>
          <w:numId w:val="10"/>
        </w:numPr>
        <w:tabs>
          <w:tab w:val="left" w:pos="426"/>
        </w:tabs>
        <w:spacing w:line="240" w:lineRule="auto"/>
        <w:ind w:left="426" w:hanging="426"/>
        <w:rPr>
          <w:iCs/>
        </w:rPr>
      </w:pPr>
      <w:r w:rsidRPr="0097119E">
        <w:rPr>
          <w:iCs/>
        </w:rPr>
        <w:t>Garanzia provvisoria</w:t>
      </w:r>
    </w:p>
    <w:p w14:paraId="500959A4" w14:textId="77777777" w:rsidR="00CD63B5" w:rsidRPr="0097119E" w:rsidRDefault="00CD63B5" w:rsidP="00722888">
      <w:pPr>
        <w:pStyle w:val="Corpodeltesto2"/>
        <w:numPr>
          <w:ilvl w:val="0"/>
          <w:numId w:val="10"/>
        </w:numPr>
        <w:tabs>
          <w:tab w:val="left" w:pos="426"/>
        </w:tabs>
        <w:spacing w:line="240" w:lineRule="auto"/>
        <w:ind w:left="426" w:hanging="426"/>
        <w:rPr>
          <w:iCs/>
        </w:rPr>
      </w:pPr>
      <w:r w:rsidRPr="0097119E">
        <w:rPr>
          <w:iCs/>
        </w:rPr>
        <w:t>Dichiarazioni rese e firmate digitalmente dall’impresa ausiliaria (modello 2);</w:t>
      </w:r>
    </w:p>
    <w:p w14:paraId="11C0DA8C" w14:textId="77777777" w:rsidR="00CD63B5" w:rsidRPr="0097119E" w:rsidRDefault="00CD63B5" w:rsidP="00722888">
      <w:pPr>
        <w:pStyle w:val="Corpodeltesto2"/>
        <w:numPr>
          <w:ilvl w:val="0"/>
          <w:numId w:val="10"/>
        </w:numPr>
        <w:tabs>
          <w:tab w:val="left" w:pos="426"/>
        </w:tabs>
        <w:spacing w:line="240" w:lineRule="auto"/>
        <w:ind w:left="426" w:hanging="426"/>
        <w:rPr>
          <w:iCs/>
        </w:rPr>
      </w:pPr>
      <w:r w:rsidRPr="0097119E">
        <w:rPr>
          <w:iCs/>
        </w:rPr>
        <w:t>Contratto di avvalimento firmato digitalmente dal concorrente e dall’impresa ausiliaria;</w:t>
      </w:r>
    </w:p>
    <w:p w14:paraId="2E8CEAE7" w14:textId="77777777" w:rsidR="00CD63B5" w:rsidRPr="0097119E" w:rsidRDefault="00CD63B5" w:rsidP="00722888">
      <w:pPr>
        <w:pStyle w:val="Corpodeltesto2"/>
        <w:numPr>
          <w:ilvl w:val="0"/>
          <w:numId w:val="10"/>
        </w:numPr>
        <w:tabs>
          <w:tab w:val="left" w:pos="426"/>
        </w:tabs>
        <w:spacing w:line="240" w:lineRule="auto"/>
        <w:ind w:left="426" w:hanging="426"/>
        <w:rPr>
          <w:bCs/>
        </w:rPr>
      </w:pPr>
      <w:r w:rsidRPr="0097119E">
        <w:rPr>
          <w:iCs/>
        </w:rPr>
        <w:t>D</w:t>
      </w:r>
      <w:r w:rsidRPr="0097119E">
        <w:rPr>
          <w:bCs/>
        </w:rPr>
        <w:t xml:space="preserve">ocumentazione comprovante </w:t>
      </w:r>
      <w:r w:rsidRPr="0097119E">
        <w:t xml:space="preserve">l’avvenuto </w:t>
      </w:r>
      <w:r w:rsidRPr="0097119E">
        <w:rPr>
          <w:bCs/>
        </w:rPr>
        <w:t xml:space="preserve">versamento del contributo </w:t>
      </w:r>
      <w:r w:rsidRPr="0097119E">
        <w:t>a favore dell’</w:t>
      </w:r>
      <w:r w:rsidRPr="0097119E">
        <w:rPr>
          <w:bCs/>
        </w:rPr>
        <w:t xml:space="preserve"> A.N.A.C.; </w:t>
      </w:r>
    </w:p>
    <w:p w14:paraId="6F1C62AD" w14:textId="77777777" w:rsidR="00CD63B5" w:rsidRPr="0097119E" w:rsidRDefault="00CD63B5" w:rsidP="00722888">
      <w:pPr>
        <w:pStyle w:val="Corpodeltesto2"/>
        <w:numPr>
          <w:ilvl w:val="0"/>
          <w:numId w:val="10"/>
        </w:numPr>
        <w:tabs>
          <w:tab w:val="left" w:pos="426"/>
        </w:tabs>
        <w:spacing w:line="240" w:lineRule="auto"/>
        <w:ind w:left="426" w:hanging="426"/>
        <w:rPr>
          <w:bCs/>
        </w:rPr>
      </w:pPr>
      <w:r w:rsidRPr="0097119E">
        <w:rPr>
          <w:iCs/>
        </w:rPr>
        <w:t>PassOE firmato digitalmente</w:t>
      </w:r>
      <w:r w:rsidRPr="0097119E">
        <w:rPr>
          <w:bCs/>
        </w:rPr>
        <w:t>;</w:t>
      </w:r>
    </w:p>
    <w:p w14:paraId="0E1AFA06" w14:textId="566AB494" w:rsidR="00CD63B5" w:rsidRPr="00BA443B" w:rsidRDefault="00CD63B5" w:rsidP="00BA443B">
      <w:pPr>
        <w:pStyle w:val="Corpodeltesto2"/>
        <w:numPr>
          <w:ilvl w:val="0"/>
          <w:numId w:val="10"/>
        </w:numPr>
        <w:tabs>
          <w:tab w:val="left" w:pos="426"/>
        </w:tabs>
        <w:spacing w:line="240" w:lineRule="auto"/>
        <w:ind w:left="426" w:hanging="426"/>
        <w:rPr>
          <w:bCs/>
        </w:rPr>
      </w:pPr>
      <w:r w:rsidRPr="0097119E">
        <w:rPr>
          <w:szCs w:val="24"/>
        </w:rPr>
        <w:t>Scansione in formato pdf della marca da bollo applicata sul modello predisposto dalla stazione a</w:t>
      </w:r>
      <w:r w:rsidRPr="0097119E">
        <w:rPr>
          <w:szCs w:val="24"/>
        </w:rPr>
        <w:t>p</w:t>
      </w:r>
      <w:r w:rsidRPr="0097119E">
        <w:rPr>
          <w:szCs w:val="24"/>
        </w:rPr>
        <w:t>paltante, ovvero modello F23 pagato o altra documentazione probatorio di cui al paragrafo 14.1.1 del disciplinare;</w:t>
      </w:r>
      <w:r w:rsidRPr="00BA443B">
        <w:rPr>
          <w:szCs w:val="24"/>
        </w:rPr>
        <w:t xml:space="preserve"> </w:t>
      </w:r>
    </w:p>
    <w:p w14:paraId="3BF66DAE" w14:textId="77777777" w:rsidR="00CD63B5" w:rsidRPr="0097119E" w:rsidRDefault="00CD63B5" w:rsidP="00722888">
      <w:pPr>
        <w:pStyle w:val="Corpodeltesto2"/>
        <w:numPr>
          <w:ilvl w:val="0"/>
          <w:numId w:val="10"/>
        </w:numPr>
        <w:tabs>
          <w:tab w:val="left" w:pos="426"/>
        </w:tabs>
        <w:spacing w:line="240" w:lineRule="auto"/>
        <w:ind w:left="426" w:hanging="426"/>
        <w:rPr>
          <w:bCs/>
        </w:rPr>
      </w:pPr>
      <w:r w:rsidRPr="0097119E">
        <w:rPr>
          <w:b/>
          <w:i/>
          <w:szCs w:val="24"/>
        </w:rPr>
        <w:t xml:space="preserve">In caso di concordato ex art. 186- bis RD n. 267/1942: </w:t>
      </w:r>
      <w:r w:rsidRPr="0097119E">
        <w:t>relazione di un professionista in possesso dei requisiti di cui all'articolo 67, terzo comma, lettera d), del Regio Decreto 16 marzo 1942, n. 267, che attesta la conformità al piano e la ragionevole capacità di adempimento del contratto;</w:t>
      </w:r>
    </w:p>
    <w:p w14:paraId="77DA7A35" w14:textId="77777777" w:rsidR="00CD63B5" w:rsidRPr="0097119E" w:rsidRDefault="00CD63B5" w:rsidP="00722888">
      <w:pPr>
        <w:pStyle w:val="Corpodeltesto2"/>
        <w:numPr>
          <w:ilvl w:val="0"/>
          <w:numId w:val="10"/>
        </w:numPr>
        <w:tabs>
          <w:tab w:val="left" w:pos="426"/>
        </w:tabs>
        <w:spacing w:line="240" w:lineRule="auto"/>
        <w:ind w:left="426" w:hanging="426"/>
        <w:rPr>
          <w:bCs/>
        </w:rPr>
      </w:pPr>
      <w:r w:rsidRPr="0097119E">
        <w:rPr>
          <w:iCs/>
        </w:rPr>
        <w:t>(eventuale altra documentazione) _____________________________.</w:t>
      </w:r>
    </w:p>
    <w:p w14:paraId="138F46D5" w14:textId="77777777" w:rsidR="00CD63B5" w:rsidRPr="0097119E" w:rsidRDefault="00CD63B5" w:rsidP="00BC0FD9">
      <w:pPr>
        <w:tabs>
          <w:tab w:val="left" w:pos="426"/>
        </w:tabs>
        <w:ind w:left="426" w:right="51" w:hanging="426"/>
      </w:pPr>
    </w:p>
    <w:p w14:paraId="7A9D0B5A" w14:textId="77777777" w:rsidR="00CD63B5" w:rsidRPr="0097119E" w:rsidRDefault="00CD63B5" w:rsidP="008422FD">
      <w:pPr>
        <w:rPr>
          <w:snapToGrid w:val="0"/>
        </w:rPr>
      </w:pPr>
      <w:r w:rsidRPr="0097119E">
        <w:rPr>
          <w:rFonts w:ascii="Times" w:hAnsi="Times"/>
          <w:szCs w:val="21"/>
        </w:rPr>
        <w:t>Letto, confermato e sottoscritto.                                                               Firmato digitalmente</w:t>
      </w:r>
      <w:r w:rsidRPr="0097119E">
        <w:rPr>
          <w:snapToGrid w:val="0"/>
        </w:rPr>
        <w:tab/>
      </w:r>
    </w:p>
    <w:p w14:paraId="75C981D0" w14:textId="77777777" w:rsidR="00CD63B5" w:rsidRPr="0097119E" w:rsidRDefault="00CD63B5" w:rsidP="008422FD">
      <w:pPr>
        <w:rPr>
          <w:b/>
          <w:sz w:val="20"/>
        </w:rPr>
      </w:pPr>
    </w:p>
    <w:p w14:paraId="4E860E29" w14:textId="77777777" w:rsidR="00CD63B5" w:rsidRPr="0097119E" w:rsidRDefault="00CD63B5" w:rsidP="008422FD">
      <w:pPr>
        <w:jc w:val="both"/>
        <w:rPr>
          <w:b/>
          <w:sz w:val="20"/>
          <w:u w:val="single"/>
        </w:rPr>
      </w:pPr>
    </w:p>
    <w:p w14:paraId="07DA0FA4" w14:textId="77777777" w:rsidR="00CD63B5" w:rsidRPr="0097119E" w:rsidRDefault="00CD63B5" w:rsidP="008422FD">
      <w:pPr>
        <w:jc w:val="both"/>
        <w:rPr>
          <w:b/>
          <w:sz w:val="20"/>
          <w:u w:val="single"/>
        </w:rPr>
      </w:pPr>
    </w:p>
    <w:p w14:paraId="5396CAC3" w14:textId="77777777" w:rsidR="00CD63B5" w:rsidRPr="0097119E" w:rsidRDefault="00CD63B5" w:rsidP="008422FD">
      <w:pPr>
        <w:jc w:val="both"/>
        <w:rPr>
          <w:b/>
          <w:sz w:val="20"/>
          <w:u w:val="single"/>
        </w:rPr>
      </w:pPr>
    </w:p>
    <w:p w14:paraId="5AED7FEB" w14:textId="77777777" w:rsidR="00CD63B5" w:rsidRPr="0097119E" w:rsidRDefault="00CD63B5" w:rsidP="008422FD">
      <w:pPr>
        <w:jc w:val="both"/>
        <w:rPr>
          <w:b/>
          <w:sz w:val="20"/>
          <w:u w:val="single"/>
        </w:rPr>
      </w:pPr>
    </w:p>
    <w:p w14:paraId="6451357B" w14:textId="77777777" w:rsidR="00CD63B5" w:rsidRPr="0097119E" w:rsidRDefault="00CD63B5" w:rsidP="008422FD">
      <w:pPr>
        <w:jc w:val="both"/>
        <w:rPr>
          <w:sz w:val="20"/>
        </w:rPr>
      </w:pPr>
      <w:r w:rsidRPr="0097119E">
        <w:rPr>
          <w:b/>
          <w:sz w:val="20"/>
          <w:u w:val="single"/>
        </w:rPr>
        <w:t>Nota Bene: si invitano i concorrenti a caricare sul portale tutta la documentazione di gara in formato &lt;&lt; .pdf/A &gt;&gt;</w:t>
      </w:r>
      <w:r w:rsidRPr="0097119E">
        <w:rPr>
          <w:b/>
          <w:bCs/>
          <w:iCs/>
          <w:sz w:val="20"/>
          <w:u w:val="single"/>
        </w:rPr>
        <w:t>firmata digitalmente secondo quanto previsto dal disciplinare.</w:t>
      </w:r>
    </w:p>
    <w:p w14:paraId="1A7DAB18" w14:textId="77777777" w:rsidR="00CD63B5" w:rsidRPr="0097119E" w:rsidRDefault="00CD63B5">
      <w:pPr>
        <w:rPr>
          <w:sz w:val="20"/>
        </w:rPr>
      </w:pPr>
      <w:r w:rsidRPr="0097119E">
        <w:rPr>
          <w:sz w:val="20"/>
        </w:rPr>
        <w:br w:type="page"/>
      </w:r>
    </w:p>
    <w:p w14:paraId="605F6468" w14:textId="77777777" w:rsidR="00CD63B5" w:rsidRPr="0097119E" w:rsidRDefault="00CD63B5" w:rsidP="008422FD">
      <w:pPr>
        <w:jc w:val="both"/>
        <w:rPr>
          <w:b/>
          <w:bCs/>
        </w:rPr>
      </w:pPr>
    </w:p>
    <w:tbl>
      <w:tblPr>
        <w:tblW w:w="2268" w:type="dxa"/>
        <w:tblInd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</w:tblGrid>
      <w:tr w:rsidR="00CD63B5" w:rsidRPr="0097119E" w14:paraId="60C09B87" w14:textId="77777777" w:rsidTr="00E02D21">
        <w:tc>
          <w:tcPr>
            <w:tcW w:w="2268" w:type="dxa"/>
            <w:shd w:val="clear" w:color="auto" w:fill="A6A6A6"/>
          </w:tcPr>
          <w:p w14:paraId="469BC425" w14:textId="77777777" w:rsidR="00CD63B5" w:rsidRPr="0097119E" w:rsidRDefault="00CD63B5" w:rsidP="00E62D25">
            <w:pPr>
              <w:rPr>
                <w:b/>
                <w:i/>
                <w:szCs w:val="24"/>
              </w:rPr>
            </w:pPr>
            <w:r w:rsidRPr="0097119E">
              <w:rPr>
                <w:b/>
                <w:i/>
                <w:szCs w:val="24"/>
              </w:rPr>
              <w:t xml:space="preserve">Modello 2 </w:t>
            </w:r>
          </w:p>
        </w:tc>
      </w:tr>
    </w:tbl>
    <w:p w14:paraId="581B6CF2" w14:textId="77777777" w:rsidR="00CD63B5" w:rsidRPr="0097119E" w:rsidRDefault="00CD63B5" w:rsidP="00E62D25">
      <w:pPr>
        <w:pStyle w:val="Corpodeltesto3"/>
        <w:jc w:val="right"/>
        <w:rPr>
          <w:b/>
          <w:bCs/>
        </w:rPr>
      </w:pPr>
    </w:p>
    <w:tbl>
      <w:tblPr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A0" w:firstRow="1" w:lastRow="0" w:firstColumn="1" w:lastColumn="0" w:noHBand="0" w:noVBand="0"/>
      </w:tblPr>
      <w:tblGrid>
        <w:gridCol w:w="9549"/>
      </w:tblGrid>
      <w:tr w:rsidR="00CD63B5" w:rsidRPr="0097119E" w14:paraId="532693DA" w14:textId="77777777" w:rsidTr="00EC12A8">
        <w:tc>
          <w:tcPr>
            <w:tcW w:w="9549" w:type="dxa"/>
          </w:tcPr>
          <w:p w14:paraId="2F2F7720" w14:textId="77777777" w:rsidR="00CD63B5" w:rsidRPr="0097119E" w:rsidRDefault="00CD63B5" w:rsidP="00EC12A8">
            <w:pPr>
              <w:jc w:val="both"/>
              <w:rPr>
                <w:b/>
                <w:u w:val="single"/>
              </w:rPr>
            </w:pPr>
          </w:p>
          <w:p w14:paraId="4AF9E017" w14:textId="77777777" w:rsidR="00CD63B5" w:rsidRPr="0097119E" w:rsidRDefault="00CD63B5" w:rsidP="00EC12A8">
            <w:pPr>
              <w:jc w:val="center"/>
              <w:rPr>
                <w:b/>
                <w:u w:val="single"/>
              </w:rPr>
            </w:pPr>
            <w:r w:rsidRPr="0097119E">
              <w:rPr>
                <w:b/>
                <w:u w:val="single"/>
              </w:rPr>
              <w:t>Dichiarazione IMPRESA AUSILIARIA</w:t>
            </w:r>
          </w:p>
          <w:p w14:paraId="6F16A78C" w14:textId="77777777" w:rsidR="00CD63B5" w:rsidRPr="0097119E" w:rsidRDefault="00CD63B5" w:rsidP="00EC12A8">
            <w:pPr>
              <w:jc w:val="both"/>
              <w:rPr>
                <w:b/>
                <w:u w:val="single"/>
              </w:rPr>
            </w:pPr>
          </w:p>
        </w:tc>
      </w:tr>
    </w:tbl>
    <w:p w14:paraId="0A0304EA" w14:textId="77777777" w:rsidR="00CD63B5" w:rsidRPr="0097119E" w:rsidRDefault="00CD63B5" w:rsidP="00611B15">
      <w:pPr>
        <w:rPr>
          <w:b/>
          <w:szCs w:val="24"/>
        </w:rPr>
      </w:pPr>
    </w:p>
    <w:p w14:paraId="30E03C02" w14:textId="3372A167" w:rsidR="00CD63B5" w:rsidRPr="0097119E" w:rsidRDefault="00CD63B5" w:rsidP="00CF5585">
      <w:pPr>
        <w:ind w:left="6381"/>
        <w:jc w:val="right"/>
        <w:rPr>
          <w:b/>
          <w:szCs w:val="24"/>
        </w:rPr>
      </w:pPr>
      <w:r w:rsidRPr="0097119E">
        <w:rPr>
          <w:b/>
          <w:szCs w:val="24"/>
        </w:rPr>
        <w:t>Alla Stazione Appaltante</w:t>
      </w:r>
    </w:p>
    <w:p w14:paraId="256AD8A4" w14:textId="77777777" w:rsidR="00CD63B5" w:rsidRPr="0097119E" w:rsidRDefault="00CD63B5" w:rsidP="00611B15">
      <w:pPr>
        <w:ind w:right="51"/>
        <w:jc w:val="center"/>
        <w:rPr>
          <w:sz w:val="20"/>
        </w:rPr>
      </w:pPr>
    </w:p>
    <w:p w14:paraId="0F05E319" w14:textId="77777777" w:rsidR="00CD63B5" w:rsidRPr="0097119E" w:rsidRDefault="00CD63B5" w:rsidP="00611B15">
      <w:pPr>
        <w:pStyle w:val="Corpotesto"/>
        <w:ind w:left="7090" w:right="51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11"/>
      </w:tblGrid>
      <w:tr w:rsidR="00CD63B5" w:rsidRPr="0097119E" w14:paraId="60DE535B" w14:textId="77777777" w:rsidTr="00EC12A8">
        <w:tc>
          <w:tcPr>
            <w:tcW w:w="5000" w:type="pct"/>
            <w:shd w:val="clear" w:color="auto" w:fill="D0CECE"/>
          </w:tcPr>
          <w:p w14:paraId="6FE5EF8D" w14:textId="77777777" w:rsidR="00CD63B5" w:rsidRPr="00D71BBC" w:rsidRDefault="00CD63B5" w:rsidP="00EC12A8">
            <w:pPr>
              <w:pStyle w:val="Corpodeltesto1"/>
              <w:spacing w:line="240" w:lineRule="auto"/>
              <w:ind w:right="96"/>
              <w:jc w:val="both"/>
              <w:rPr>
                <w:b/>
              </w:rPr>
            </w:pPr>
            <w:r w:rsidRPr="00D71BBC">
              <w:rPr>
                <w:b/>
              </w:rPr>
              <w:tab/>
            </w:r>
          </w:p>
          <w:p w14:paraId="6323DA46" w14:textId="77777777" w:rsidR="00CD63B5" w:rsidRPr="00D71BBC" w:rsidRDefault="00CD63B5" w:rsidP="00EC12A8">
            <w:pPr>
              <w:pStyle w:val="Corpodeltesto1"/>
              <w:spacing w:line="240" w:lineRule="auto"/>
              <w:ind w:right="96"/>
              <w:jc w:val="both"/>
              <w:rPr>
                <w:b/>
              </w:rPr>
            </w:pPr>
            <w:r w:rsidRPr="00D71BBC">
              <w:rPr>
                <w:b/>
              </w:rPr>
              <w:t xml:space="preserve">Oggetto: </w:t>
            </w:r>
            <w:r w:rsidRPr="00D71BBC">
              <w:rPr>
                <w:b/>
                <w:iCs/>
              </w:rPr>
              <w:t xml:space="preserve">Gara </w:t>
            </w:r>
          </w:p>
          <w:p w14:paraId="7179988D" w14:textId="77777777" w:rsidR="00CD63B5" w:rsidRPr="00D71BBC" w:rsidRDefault="00CD63B5" w:rsidP="00EC12A8">
            <w:pPr>
              <w:pStyle w:val="Corpodeltesto1"/>
              <w:spacing w:line="240" w:lineRule="auto"/>
              <w:ind w:right="96"/>
              <w:jc w:val="both"/>
              <w:rPr>
                <w:b/>
              </w:rPr>
            </w:pPr>
          </w:p>
        </w:tc>
      </w:tr>
    </w:tbl>
    <w:p w14:paraId="4C30A6E5" w14:textId="77777777" w:rsidR="00CD63B5" w:rsidRPr="0097119E" w:rsidRDefault="00CD63B5" w:rsidP="00611B15">
      <w:pPr>
        <w:pStyle w:val="Corpotesto"/>
        <w:ind w:left="7090" w:right="51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  <w:gridCol w:w="6345"/>
      </w:tblGrid>
      <w:tr w:rsidR="00CD63B5" w:rsidRPr="0097119E" w14:paraId="35AAA735" w14:textId="77777777" w:rsidTr="00242B92">
        <w:trPr>
          <w:trHeight w:val="567"/>
        </w:trPr>
        <w:tc>
          <w:tcPr>
            <w:tcW w:w="3828" w:type="dxa"/>
            <w:vAlign w:val="center"/>
          </w:tcPr>
          <w:p w14:paraId="017F7B0F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Il/La sottoscritto/a</w:t>
            </w:r>
          </w:p>
        </w:tc>
        <w:tc>
          <w:tcPr>
            <w:tcW w:w="6345" w:type="dxa"/>
            <w:vAlign w:val="center"/>
          </w:tcPr>
          <w:p w14:paraId="12A09617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6AB3DE2F" w14:textId="77777777" w:rsidTr="00242B92">
        <w:trPr>
          <w:trHeight w:val="567"/>
        </w:trPr>
        <w:tc>
          <w:tcPr>
            <w:tcW w:w="3828" w:type="dxa"/>
            <w:vAlign w:val="center"/>
          </w:tcPr>
          <w:p w14:paraId="6EDD59BB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Data e luogo di nascita</w:t>
            </w:r>
          </w:p>
        </w:tc>
        <w:tc>
          <w:tcPr>
            <w:tcW w:w="6345" w:type="dxa"/>
            <w:vAlign w:val="center"/>
          </w:tcPr>
          <w:p w14:paraId="3CC84961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7E230939" w14:textId="77777777" w:rsidTr="00242B92">
        <w:trPr>
          <w:trHeight w:val="567"/>
        </w:trPr>
        <w:tc>
          <w:tcPr>
            <w:tcW w:w="3828" w:type="dxa"/>
            <w:vAlign w:val="center"/>
          </w:tcPr>
          <w:p w14:paraId="115FAA03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Codice fiscale</w:t>
            </w:r>
          </w:p>
        </w:tc>
        <w:tc>
          <w:tcPr>
            <w:tcW w:w="6345" w:type="dxa"/>
            <w:vAlign w:val="center"/>
          </w:tcPr>
          <w:p w14:paraId="1E09EF03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4FA8BDAE" w14:textId="77777777" w:rsidTr="00242B92">
        <w:trPr>
          <w:trHeight w:val="567"/>
        </w:trPr>
        <w:tc>
          <w:tcPr>
            <w:tcW w:w="3828" w:type="dxa"/>
            <w:vAlign w:val="center"/>
          </w:tcPr>
          <w:p w14:paraId="2125C652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In qualità di (carica sociale)</w:t>
            </w:r>
          </w:p>
        </w:tc>
        <w:tc>
          <w:tcPr>
            <w:tcW w:w="6345" w:type="dxa"/>
            <w:vAlign w:val="center"/>
          </w:tcPr>
          <w:p w14:paraId="4135FFF2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1EE9EF0F" w14:textId="77777777" w:rsidTr="00242B92">
        <w:trPr>
          <w:trHeight w:val="567"/>
        </w:trPr>
        <w:tc>
          <w:tcPr>
            <w:tcW w:w="3828" w:type="dxa"/>
            <w:vAlign w:val="center"/>
          </w:tcPr>
          <w:p w14:paraId="1781A317" w14:textId="77777777" w:rsidR="00CD63B5" w:rsidRPr="0097119E" w:rsidRDefault="00CD63B5" w:rsidP="00242B92">
            <w:pPr>
              <w:ind w:right="51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(</w:t>
            </w:r>
            <w:r w:rsidRPr="0097119E">
              <w:rPr>
                <w:sz w:val="22"/>
                <w:szCs w:val="22"/>
                <w:u w:val="single"/>
              </w:rPr>
              <w:t>se procuratore</w:t>
            </w:r>
            <w:r w:rsidRPr="0097119E">
              <w:rPr>
                <w:sz w:val="22"/>
                <w:szCs w:val="22"/>
              </w:rPr>
              <w:t>) estremi procura (n</w:t>
            </w:r>
            <w:r w:rsidRPr="0097119E">
              <w:rPr>
                <w:sz w:val="22"/>
                <w:szCs w:val="22"/>
              </w:rPr>
              <w:t>o</w:t>
            </w:r>
            <w:r w:rsidRPr="0097119E">
              <w:rPr>
                <w:sz w:val="22"/>
                <w:szCs w:val="22"/>
              </w:rPr>
              <w:t>taio, repertorio, raccolta)</w:t>
            </w:r>
          </w:p>
        </w:tc>
        <w:tc>
          <w:tcPr>
            <w:tcW w:w="6345" w:type="dxa"/>
            <w:vAlign w:val="center"/>
          </w:tcPr>
          <w:p w14:paraId="635A6BE4" w14:textId="77777777" w:rsidR="00CD63B5" w:rsidRPr="0097119E" w:rsidRDefault="00CD63B5" w:rsidP="00242B92">
            <w:pPr>
              <w:spacing w:line="480" w:lineRule="atLeast"/>
              <w:ind w:right="51"/>
              <w:rPr>
                <w:szCs w:val="22"/>
              </w:rPr>
            </w:pPr>
          </w:p>
        </w:tc>
      </w:tr>
      <w:tr w:rsidR="00CD63B5" w:rsidRPr="0097119E" w14:paraId="49DCE4C3" w14:textId="77777777" w:rsidTr="00242B92">
        <w:trPr>
          <w:trHeight w:val="567"/>
        </w:trPr>
        <w:tc>
          <w:tcPr>
            <w:tcW w:w="3828" w:type="dxa"/>
            <w:vAlign w:val="center"/>
          </w:tcPr>
          <w:p w14:paraId="0F84D524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Operatore economico</w:t>
            </w:r>
          </w:p>
        </w:tc>
        <w:tc>
          <w:tcPr>
            <w:tcW w:w="6345" w:type="dxa"/>
            <w:vAlign w:val="center"/>
          </w:tcPr>
          <w:p w14:paraId="75F16C83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59CE4B6C" w14:textId="77777777" w:rsidTr="00242B92">
        <w:trPr>
          <w:trHeight w:val="567"/>
        </w:trPr>
        <w:tc>
          <w:tcPr>
            <w:tcW w:w="3828" w:type="dxa"/>
            <w:vAlign w:val="center"/>
          </w:tcPr>
          <w:p w14:paraId="3A40DA64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Forma giuridica</w:t>
            </w:r>
          </w:p>
        </w:tc>
        <w:tc>
          <w:tcPr>
            <w:tcW w:w="6345" w:type="dxa"/>
            <w:vAlign w:val="center"/>
          </w:tcPr>
          <w:p w14:paraId="65070817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0B9A6F70" w14:textId="77777777" w:rsidTr="00242B92">
        <w:trPr>
          <w:trHeight w:val="567"/>
        </w:trPr>
        <w:tc>
          <w:tcPr>
            <w:tcW w:w="3828" w:type="dxa"/>
            <w:vAlign w:val="center"/>
          </w:tcPr>
          <w:p w14:paraId="5A304BBE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Sede legale (via, città, prov.)</w:t>
            </w:r>
          </w:p>
        </w:tc>
        <w:tc>
          <w:tcPr>
            <w:tcW w:w="6345" w:type="dxa"/>
            <w:vAlign w:val="center"/>
          </w:tcPr>
          <w:p w14:paraId="09D6AC3E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59F149AB" w14:textId="77777777" w:rsidTr="00242B92">
        <w:trPr>
          <w:trHeight w:val="567"/>
        </w:trPr>
        <w:tc>
          <w:tcPr>
            <w:tcW w:w="3828" w:type="dxa"/>
            <w:vAlign w:val="center"/>
          </w:tcPr>
          <w:p w14:paraId="3EB1D5E8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 xml:space="preserve">Sede operativa </w:t>
            </w:r>
          </w:p>
          <w:p w14:paraId="4768044A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(se diversa dalla sede legale)</w:t>
            </w:r>
          </w:p>
        </w:tc>
        <w:tc>
          <w:tcPr>
            <w:tcW w:w="6345" w:type="dxa"/>
            <w:vAlign w:val="center"/>
          </w:tcPr>
          <w:p w14:paraId="7C797102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7E2CC507" w14:textId="77777777" w:rsidTr="00242B92">
        <w:trPr>
          <w:trHeight w:val="567"/>
        </w:trPr>
        <w:tc>
          <w:tcPr>
            <w:tcW w:w="3828" w:type="dxa"/>
            <w:vAlign w:val="center"/>
          </w:tcPr>
          <w:p w14:paraId="18A40D59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Codice fiscale operatore economico</w:t>
            </w:r>
          </w:p>
        </w:tc>
        <w:tc>
          <w:tcPr>
            <w:tcW w:w="6345" w:type="dxa"/>
            <w:vAlign w:val="center"/>
          </w:tcPr>
          <w:p w14:paraId="68A0DC35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2A51D4C9" w14:textId="77777777" w:rsidTr="00242B92">
        <w:trPr>
          <w:trHeight w:val="567"/>
        </w:trPr>
        <w:tc>
          <w:tcPr>
            <w:tcW w:w="3828" w:type="dxa"/>
            <w:vAlign w:val="center"/>
          </w:tcPr>
          <w:p w14:paraId="168F8D57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Partita IVA operatore economico</w:t>
            </w:r>
          </w:p>
        </w:tc>
        <w:tc>
          <w:tcPr>
            <w:tcW w:w="6345" w:type="dxa"/>
            <w:vAlign w:val="center"/>
          </w:tcPr>
          <w:p w14:paraId="1C2DF662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7F800651" w14:textId="77777777" w:rsidTr="00242B92">
        <w:trPr>
          <w:trHeight w:val="567"/>
        </w:trPr>
        <w:tc>
          <w:tcPr>
            <w:tcW w:w="3828" w:type="dxa"/>
            <w:vAlign w:val="center"/>
          </w:tcPr>
          <w:p w14:paraId="205CEBED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Casella PEC</w:t>
            </w:r>
          </w:p>
        </w:tc>
        <w:tc>
          <w:tcPr>
            <w:tcW w:w="6345" w:type="dxa"/>
            <w:vAlign w:val="center"/>
          </w:tcPr>
          <w:p w14:paraId="27D3B2D3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  <w:tr w:rsidR="00CD63B5" w:rsidRPr="0097119E" w14:paraId="6C6A4BA3" w14:textId="77777777" w:rsidTr="00242B92">
        <w:trPr>
          <w:trHeight w:val="567"/>
        </w:trPr>
        <w:tc>
          <w:tcPr>
            <w:tcW w:w="3828" w:type="dxa"/>
            <w:vAlign w:val="center"/>
          </w:tcPr>
          <w:p w14:paraId="6D7F3E12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  <w:r w:rsidRPr="00D71BBC">
              <w:rPr>
                <w:sz w:val="22"/>
                <w:szCs w:val="22"/>
              </w:rPr>
              <w:t>Cellulare + Telefono</w:t>
            </w:r>
          </w:p>
        </w:tc>
        <w:tc>
          <w:tcPr>
            <w:tcW w:w="6345" w:type="dxa"/>
            <w:vAlign w:val="center"/>
          </w:tcPr>
          <w:p w14:paraId="457D2110" w14:textId="77777777" w:rsidR="00CD63B5" w:rsidRPr="00D71BBC" w:rsidRDefault="00CD63B5" w:rsidP="00242B92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szCs w:val="22"/>
              </w:rPr>
            </w:pPr>
          </w:p>
        </w:tc>
      </w:tr>
    </w:tbl>
    <w:p w14:paraId="44E48A7A" w14:textId="77777777" w:rsidR="00CD63B5" w:rsidRPr="0097119E" w:rsidRDefault="00CD63B5" w:rsidP="00611B15">
      <w:pPr>
        <w:pStyle w:val="Corpodeltesto1"/>
        <w:tabs>
          <w:tab w:val="left" w:pos="8789"/>
        </w:tabs>
        <w:spacing w:line="240" w:lineRule="auto"/>
        <w:ind w:right="96"/>
        <w:jc w:val="both"/>
      </w:pPr>
    </w:p>
    <w:p w14:paraId="0EA13148" w14:textId="77777777" w:rsidR="00CD63B5" w:rsidRPr="0097119E" w:rsidRDefault="00CD63B5" w:rsidP="00722888">
      <w:pPr>
        <w:pStyle w:val="Corpodeltesto1"/>
        <w:numPr>
          <w:ilvl w:val="0"/>
          <w:numId w:val="2"/>
        </w:numPr>
        <w:tabs>
          <w:tab w:val="left" w:pos="240"/>
        </w:tabs>
        <w:spacing w:line="240" w:lineRule="auto"/>
        <w:ind w:left="284" w:right="96" w:hanging="284"/>
        <w:jc w:val="both"/>
        <w:rPr>
          <w:sz w:val="22"/>
          <w:szCs w:val="22"/>
        </w:rPr>
      </w:pPr>
      <w:r w:rsidRPr="0097119E">
        <w:rPr>
          <w:sz w:val="22"/>
          <w:szCs w:val="22"/>
        </w:rPr>
        <w:t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emerga la non veridicità del contenuto della presente dichiarazione questa impresa decadrà dai benefici e da</w:t>
      </w:r>
      <w:r w:rsidRPr="0097119E">
        <w:rPr>
          <w:sz w:val="22"/>
          <w:szCs w:val="22"/>
        </w:rPr>
        <w:t>l</w:t>
      </w:r>
      <w:r w:rsidRPr="0097119E">
        <w:rPr>
          <w:sz w:val="22"/>
          <w:szCs w:val="22"/>
        </w:rPr>
        <w:t xml:space="preserve">le autorizzazioni per le quali la stessa è stata rilasciata; </w:t>
      </w:r>
    </w:p>
    <w:p w14:paraId="58EC4B28" w14:textId="77777777" w:rsidR="00CD63B5" w:rsidRPr="0097119E" w:rsidRDefault="00CD63B5" w:rsidP="00722888">
      <w:pPr>
        <w:pStyle w:val="Corpodeltesto1"/>
        <w:numPr>
          <w:ilvl w:val="0"/>
          <w:numId w:val="2"/>
        </w:numPr>
        <w:tabs>
          <w:tab w:val="left" w:pos="240"/>
        </w:tabs>
        <w:spacing w:line="240" w:lineRule="auto"/>
        <w:ind w:left="284" w:right="96" w:hanging="284"/>
        <w:jc w:val="both"/>
        <w:rPr>
          <w:sz w:val="22"/>
          <w:szCs w:val="22"/>
        </w:rPr>
      </w:pPr>
      <w:r w:rsidRPr="0097119E">
        <w:rPr>
          <w:sz w:val="22"/>
          <w:szCs w:val="22"/>
        </w:rPr>
        <w:t xml:space="preserve">Dichiarando di accettare che tutte le comunicazioni inerenti la presente procedura di gara saranno effettuate con le modalità previste </w:t>
      </w:r>
      <w:r>
        <w:rPr>
          <w:sz w:val="22"/>
          <w:szCs w:val="22"/>
        </w:rPr>
        <w:t xml:space="preserve">dal </w:t>
      </w:r>
      <w:r w:rsidRPr="00850A44">
        <w:rPr>
          <w:sz w:val="22"/>
          <w:szCs w:val="22"/>
        </w:rPr>
        <w:t xml:space="preserve">paragrafo 2.3 </w:t>
      </w:r>
      <w:r w:rsidRPr="0097119E">
        <w:rPr>
          <w:sz w:val="22"/>
          <w:szCs w:val="22"/>
        </w:rPr>
        <w:t xml:space="preserve">del Disciplinare di gara; </w:t>
      </w:r>
    </w:p>
    <w:p w14:paraId="7C0C199D" w14:textId="77777777" w:rsidR="00CD63B5" w:rsidRPr="0097119E" w:rsidRDefault="00CD63B5" w:rsidP="00722888">
      <w:pPr>
        <w:pStyle w:val="Corpodeltesto1"/>
        <w:numPr>
          <w:ilvl w:val="0"/>
          <w:numId w:val="2"/>
        </w:numPr>
        <w:tabs>
          <w:tab w:val="left" w:pos="240"/>
        </w:tabs>
        <w:spacing w:line="240" w:lineRule="auto"/>
        <w:ind w:left="284" w:right="96" w:hanging="284"/>
        <w:jc w:val="both"/>
        <w:rPr>
          <w:sz w:val="22"/>
          <w:szCs w:val="22"/>
        </w:rPr>
      </w:pPr>
      <w:r w:rsidRPr="0097119E">
        <w:rPr>
          <w:sz w:val="22"/>
          <w:szCs w:val="22"/>
        </w:rPr>
        <w:lastRenderedPageBreak/>
        <w:t>dichiarando di accettare che tutte le predette comunicazioni hanno valore di notifica;</w:t>
      </w:r>
    </w:p>
    <w:p w14:paraId="773FA54D" w14:textId="77777777" w:rsidR="00CD63B5" w:rsidRPr="0097119E" w:rsidRDefault="00CD63B5" w:rsidP="00662F74">
      <w:pPr>
        <w:spacing w:after="240" w:line="480" w:lineRule="atLeast"/>
        <w:ind w:right="119"/>
        <w:jc w:val="center"/>
      </w:pPr>
      <w:r w:rsidRPr="0097119E">
        <w:rPr>
          <w:b/>
        </w:rPr>
        <w:t>IN QUALITA’ DI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9639"/>
      </w:tblGrid>
      <w:tr w:rsidR="00CD63B5" w:rsidRPr="0097119E" w14:paraId="0DD6B933" w14:textId="77777777" w:rsidTr="00242B92">
        <w:trPr>
          <w:cantSplit/>
          <w:trHeight w:val="567"/>
        </w:trPr>
        <w:tc>
          <w:tcPr>
            <w:tcW w:w="534" w:type="dxa"/>
            <w:vAlign w:val="center"/>
          </w:tcPr>
          <w:p w14:paraId="5FB5722F" w14:textId="77777777" w:rsidR="00CD63B5" w:rsidRPr="0097119E" w:rsidRDefault="00CD63B5" w:rsidP="00242B92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14:paraId="4EEA4E9D" w14:textId="77777777" w:rsidR="00CD63B5" w:rsidRPr="0097119E" w:rsidRDefault="00CD63B5" w:rsidP="00242B92">
            <w:pPr>
              <w:pStyle w:val="Corpodeltesto2"/>
              <w:spacing w:line="240" w:lineRule="auto"/>
              <w:rPr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 xml:space="preserve">Ausiliaria </w:t>
            </w:r>
            <w:r w:rsidRPr="0097119E">
              <w:rPr>
                <w:sz w:val="22"/>
                <w:szCs w:val="22"/>
              </w:rPr>
              <w:t>dell’operatore partecipante _________________________________________________</w:t>
            </w:r>
            <w:r w:rsidRPr="0097119E">
              <w:rPr>
                <w:rStyle w:val="Rimandonotaapidipagina"/>
                <w:sz w:val="22"/>
                <w:szCs w:val="22"/>
              </w:rPr>
              <w:footnoteReference w:id="6"/>
            </w:r>
          </w:p>
        </w:tc>
      </w:tr>
    </w:tbl>
    <w:p w14:paraId="018B9D0B" w14:textId="77777777" w:rsidR="00CD63B5" w:rsidRPr="0097119E" w:rsidRDefault="00CD63B5" w:rsidP="00611B15">
      <w:pPr>
        <w:pStyle w:val="Titolo3"/>
        <w:rPr>
          <w:sz w:val="24"/>
        </w:rPr>
      </w:pPr>
      <w:r w:rsidRPr="0097119E">
        <w:rPr>
          <w:sz w:val="24"/>
        </w:rPr>
        <w:t>D I C H I A R A</w:t>
      </w:r>
    </w:p>
    <w:p w14:paraId="6414555C" w14:textId="774CFBC8" w:rsidR="00CD63B5" w:rsidRPr="0097119E" w:rsidRDefault="00CD63B5" w:rsidP="0083505B">
      <w:pPr>
        <w:jc w:val="center"/>
      </w:pPr>
      <w:r w:rsidRPr="0097119E">
        <w:t>(</w:t>
      </w:r>
      <w:r w:rsidRPr="0097119E">
        <w:rPr>
          <w:b/>
          <w:i/>
          <w:sz w:val="22"/>
          <w:szCs w:val="22"/>
        </w:rPr>
        <w:t>ad integrazione delle dichiarazioni del DGUE)</w:t>
      </w:r>
    </w:p>
    <w:p w14:paraId="7B1B8442" w14:textId="34A349A5" w:rsidR="00CD63B5" w:rsidRPr="0097119E" w:rsidRDefault="00CD63B5" w:rsidP="00722888">
      <w:pPr>
        <w:pStyle w:val="Corpodeltesto3"/>
        <w:numPr>
          <w:ilvl w:val="0"/>
          <w:numId w:val="4"/>
        </w:numPr>
        <w:spacing w:before="240" w:line="240" w:lineRule="auto"/>
        <w:ind w:left="357" w:hanging="357"/>
        <w:rPr>
          <w:u w:val="none"/>
        </w:rPr>
      </w:pPr>
      <w:r w:rsidRPr="0097119E">
        <w:rPr>
          <w:u w:val="none"/>
        </w:rPr>
        <w:t>di possedere - ai sensi e per gli effetti dell’art. 89 del D.</w:t>
      </w:r>
      <w:r w:rsidR="008639FF">
        <w:rPr>
          <w:u w:val="none"/>
        </w:rPr>
        <w:t xml:space="preserve"> </w:t>
      </w:r>
      <w:r w:rsidRPr="0097119E">
        <w:rPr>
          <w:u w:val="none"/>
        </w:rPr>
        <w:t>Lgs. 50/2016 - i seguenti requisiti di caratt</w:t>
      </w:r>
      <w:r w:rsidRPr="0097119E">
        <w:rPr>
          <w:u w:val="none"/>
        </w:rPr>
        <w:t>e</w:t>
      </w:r>
      <w:r w:rsidRPr="0097119E">
        <w:rPr>
          <w:u w:val="none"/>
        </w:rPr>
        <w:t>re speciale, così come prescritti dal disciplinare di gara, di cui il concorrente si avvale per poter ess</w:t>
      </w:r>
      <w:r w:rsidRPr="0097119E">
        <w:rPr>
          <w:u w:val="none"/>
        </w:rPr>
        <w:t>e</w:t>
      </w:r>
      <w:r w:rsidRPr="0097119E">
        <w:rPr>
          <w:u w:val="none"/>
        </w:rPr>
        <w:t xml:space="preserve">re ammesso alla gara: </w:t>
      </w:r>
    </w:p>
    <w:p w14:paraId="69ADDB79" w14:textId="77777777" w:rsidR="00CD63B5" w:rsidRPr="0097119E" w:rsidRDefault="00CD63B5" w:rsidP="00722888">
      <w:pPr>
        <w:pStyle w:val="Corpodeltesto3"/>
        <w:numPr>
          <w:ilvl w:val="0"/>
          <w:numId w:val="5"/>
        </w:numPr>
        <w:spacing w:line="480" w:lineRule="auto"/>
        <w:rPr>
          <w:u w:val="none"/>
        </w:rPr>
      </w:pPr>
      <w:r w:rsidRPr="0097119E">
        <w:rPr>
          <w:u w:val="none"/>
        </w:rPr>
        <w:t>___________________________________________________________________</w:t>
      </w:r>
    </w:p>
    <w:p w14:paraId="4DC9A8C4" w14:textId="77777777" w:rsidR="00CD63B5" w:rsidRPr="0097119E" w:rsidRDefault="00CD63B5" w:rsidP="00722888">
      <w:pPr>
        <w:pStyle w:val="Corpodeltesto3"/>
        <w:numPr>
          <w:ilvl w:val="0"/>
          <w:numId w:val="4"/>
        </w:numPr>
        <w:spacing w:line="240" w:lineRule="auto"/>
        <w:rPr>
          <w:u w:val="none"/>
        </w:rPr>
      </w:pPr>
      <w:r w:rsidRPr="0097119E">
        <w:rPr>
          <w:u w:val="none"/>
        </w:rPr>
        <w:t xml:space="preserve">di obbligarsi </w:t>
      </w:r>
      <w:r w:rsidRPr="0097119E">
        <w:rPr>
          <w:szCs w:val="24"/>
          <w:u w:val="none"/>
        </w:rPr>
        <w:t xml:space="preserve">- </w:t>
      </w:r>
      <w:r w:rsidRPr="0097119E">
        <w:rPr>
          <w:szCs w:val="24"/>
        </w:rPr>
        <w:t>in maniera incondizionata e irrevocabile</w:t>
      </w:r>
      <w:r w:rsidRPr="0097119E">
        <w:rPr>
          <w:szCs w:val="24"/>
          <w:u w:val="none"/>
        </w:rPr>
        <w:t xml:space="preserve"> -,</w:t>
      </w:r>
      <w:r w:rsidRPr="0097119E">
        <w:rPr>
          <w:u w:val="none"/>
        </w:rPr>
        <w:t xml:space="preserve"> nei confronti del concorrente e della St</w:t>
      </w:r>
      <w:r w:rsidRPr="0097119E">
        <w:rPr>
          <w:u w:val="none"/>
        </w:rPr>
        <w:t>a</w:t>
      </w:r>
      <w:r w:rsidRPr="0097119E">
        <w:rPr>
          <w:u w:val="none"/>
        </w:rPr>
        <w:t>zione Appaltante, a mettere a disposizione le risorse necessarie di cui è carente l’operatore ausiliato per tutta la durata dell’appalto, nei modi e nei limiti stabiliti dall’art. 89 del D. Lgs. n. 50/2016, no</w:t>
      </w:r>
      <w:r w:rsidRPr="0097119E">
        <w:rPr>
          <w:u w:val="none"/>
        </w:rPr>
        <w:t>n</w:t>
      </w:r>
      <w:r w:rsidRPr="0097119E">
        <w:rPr>
          <w:u w:val="none"/>
        </w:rPr>
        <w:t xml:space="preserve">ché </w:t>
      </w:r>
      <w:r w:rsidRPr="0097119E">
        <w:rPr>
          <w:szCs w:val="24"/>
          <w:u w:val="none"/>
        </w:rPr>
        <w:t xml:space="preserve">– qualora i requisiti oggetto di avvalimento </w:t>
      </w:r>
      <w:r w:rsidRPr="0097119E">
        <w:rPr>
          <w:szCs w:val="24"/>
          <w:lang w:eastAsia="de-DE"/>
        </w:rPr>
        <w:t>riguardano, ai sensi dell´art. 89 comma 1 D.Lgs. 50/2016 i criteri relativi all’indicazione dei titoli di studio e professionali di cui all’allegato XVII, parte II, lettera f) o le esperienze professionali pertinenti, -  di eseguire direttamente le prestazioni per cui tali capacità sono richieste.</w:t>
      </w:r>
    </w:p>
    <w:p w14:paraId="4C5C520D" w14:textId="77777777" w:rsidR="00CD63B5" w:rsidRPr="0097119E" w:rsidRDefault="00CD63B5" w:rsidP="00F2080B">
      <w:pPr>
        <w:pStyle w:val="Corpodeltesto3"/>
        <w:spacing w:line="240" w:lineRule="auto"/>
        <w:rPr>
          <w:u w:val="none"/>
        </w:rPr>
      </w:pPr>
    </w:p>
    <w:p w14:paraId="0CC49750" w14:textId="13F9A0BC" w:rsidR="00CD63B5" w:rsidRPr="0097119E" w:rsidRDefault="00CD63B5" w:rsidP="00722888">
      <w:pPr>
        <w:pStyle w:val="Paragrafoelenco"/>
        <w:numPr>
          <w:ilvl w:val="0"/>
          <w:numId w:val="4"/>
        </w:numPr>
        <w:tabs>
          <w:tab w:val="left" w:pos="284"/>
        </w:tabs>
        <w:jc w:val="both"/>
      </w:pPr>
      <w:r w:rsidRPr="0097119E">
        <w:rPr>
          <w:i/>
          <w:szCs w:val="24"/>
          <w:u w:val="single"/>
        </w:rPr>
        <w:t>art. 80, comma 5, lett. c-bis</w:t>
      </w:r>
      <w:r w:rsidR="00AD1A28">
        <w:rPr>
          <w:i/>
          <w:szCs w:val="24"/>
          <w:u w:val="single"/>
        </w:rPr>
        <w:t xml:space="preserve"> </w:t>
      </w:r>
      <w:r w:rsidRPr="0097119E">
        <w:rPr>
          <w:i/>
          <w:szCs w:val="24"/>
          <w:u w:val="single"/>
        </w:rPr>
        <w:t>del Codice</w:t>
      </w:r>
      <w:r w:rsidRPr="0097119E">
        <w:rPr>
          <w:szCs w:val="24"/>
          <w:u w:val="single"/>
        </w:rPr>
        <w:t>)</w:t>
      </w:r>
    </w:p>
    <w:p w14:paraId="6CEDA2B0" w14:textId="77777777" w:rsidR="00CD63B5" w:rsidRPr="0097119E" w:rsidRDefault="00CD63B5" w:rsidP="00033439">
      <w:pPr>
        <w:pStyle w:val="Paragrafoelenco1"/>
        <w:tabs>
          <w:tab w:val="left" w:pos="284"/>
        </w:tabs>
        <w:ind w:left="0"/>
        <w:jc w:val="both"/>
        <w:rPr>
          <w:rFonts w:ascii="Calibri" w:hAnsi="Calibri"/>
          <w:sz w:val="22"/>
        </w:rPr>
      </w:pPr>
    </w:p>
    <w:tbl>
      <w:tblPr>
        <w:tblW w:w="98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0"/>
        <w:gridCol w:w="2198"/>
        <w:gridCol w:w="2276"/>
      </w:tblGrid>
      <w:tr w:rsidR="00CD63B5" w:rsidRPr="0097119E" w14:paraId="3614FF25" w14:textId="77777777" w:rsidTr="00E02D21">
        <w:trPr>
          <w:cantSplit/>
          <w:trHeight w:val="397"/>
        </w:trPr>
        <w:tc>
          <w:tcPr>
            <w:tcW w:w="5340" w:type="dxa"/>
            <w:shd w:val="clear" w:color="auto" w:fill="F2F2F2"/>
            <w:vAlign w:val="center"/>
          </w:tcPr>
          <w:p w14:paraId="738736D7" w14:textId="77777777" w:rsidR="00CD63B5" w:rsidRPr="0097119E" w:rsidRDefault="00CD63B5" w:rsidP="00E02D21">
            <w:pPr>
              <w:jc w:val="both"/>
              <w:rPr>
                <w:b/>
                <w:bCs/>
                <w:spacing w:val="-4"/>
                <w:szCs w:val="22"/>
              </w:rPr>
            </w:pPr>
            <w:r w:rsidRPr="0097119E">
              <w:rPr>
                <w:b/>
                <w:spacing w:val="-4"/>
                <w:sz w:val="22"/>
                <w:szCs w:val="22"/>
              </w:rPr>
              <w:t>L'operatore economico si è reso colpevole delle fattisp</w:t>
            </w:r>
            <w:r w:rsidRPr="0097119E">
              <w:rPr>
                <w:b/>
                <w:spacing w:val="-4"/>
                <w:sz w:val="22"/>
                <w:szCs w:val="22"/>
              </w:rPr>
              <w:t>e</w:t>
            </w:r>
            <w:r w:rsidRPr="0097119E">
              <w:rPr>
                <w:b/>
                <w:spacing w:val="-4"/>
                <w:sz w:val="22"/>
                <w:szCs w:val="22"/>
              </w:rPr>
              <w:t>cie di cui all’art. 80</w:t>
            </w:r>
            <w:r w:rsidRPr="0097119E">
              <w:rPr>
                <w:i/>
                <w:sz w:val="22"/>
                <w:szCs w:val="22"/>
              </w:rPr>
              <w:t xml:space="preserve">, </w:t>
            </w:r>
            <w:r w:rsidRPr="0097119E">
              <w:rPr>
                <w:b/>
                <w:spacing w:val="-4"/>
                <w:sz w:val="22"/>
                <w:szCs w:val="22"/>
              </w:rPr>
              <w:t xml:space="preserve">comma 5, lett. c-bis del Codice </w:t>
            </w:r>
            <w:r w:rsidRPr="0097119E">
              <w:rPr>
                <w:spacing w:val="-4"/>
                <w:sz w:val="22"/>
                <w:szCs w:val="22"/>
              </w:rPr>
              <w:t>(o</w:t>
            </w:r>
            <w:r w:rsidRPr="0097119E">
              <w:rPr>
                <w:spacing w:val="-4"/>
                <w:sz w:val="22"/>
                <w:szCs w:val="22"/>
              </w:rPr>
              <w:t>v</w:t>
            </w:r>
            <w:r w:rsidRPr="0097119E">
              <w:rPr>
                <w:spacing w:val="-4"/>
                <w:sz w:val="22"/>
                <w:szCs w:val="22"/>
              </w:rPr>
              <w:t xml:space="preserve">vero </w:t>
            </w:r>
            <w:r w:rsidRPr="0097119E">
              <w:rPr>
                <w:sz w:val="22"/>
                <w:szCs w:val="22"/>
              </w:rPr>
              <w:t>aver tentato di influenzare indebitamente il processo decisionale della stazione appaltante o di ottenere info</w:t>
            </w:r>
            <w:r w:rsidRPr="0097119E">
              <w:rPr>
                <w:sz w:val="22"/>
                <w:szCs w:val="22"/>
              </w:rPr>
              <w:t>r</w:t>
            </w:r>
            <w:r w:rsidRPr="0097119E">
              <w:rPr>
                <w:sz w:val="22"/>
                <w:szCs w:val="22"/>
              </w:rPr>
              <w:t>mazioni riservate a fini di proprio vantaggio oppure non aver fornito, anche per negligenza, informazioni false o fuorvianti suscettibili di influenzare le decisioni sull'</w:t>
            </w:r>
            <w:r w:rsidRPr="0097119E">
              <w:rPr>
                <w:sz w:val="22"/>
                <w:szCs w:val="22"/>
              </w:rPr>
              <w:t>e</w:t>
            </w:r>
            <w:r w:rsidRPr="0097119E">
              <w:rPr>
                <w:sz w:val="22"/>
                <w:szCs w:val="22"/>
              </w:rPr>
              <w:t>sclusione, la selezione o l'aggiudicazione, ovvero non aver omesso le informazioni dovute ai fini del corretto svolgimento della procedura di selezione)?</w:t>
            </w:r>
          </w:p>
        </w:tc>
        <w:tc>
          <w:tcPr>
            <w:tcW w:w="2198" w:type="dxa"/>
            <w:vAlign w:val="center"/>
          </w:tcPr>
          <w:p w14:paraId="254FCE84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vAlign w:val="center"/>
          </w:tcPr>
          <w:p w14:paraId="01B273E6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62E18189" w14:textId="77777777" w:rsidTr="00E02D21">
        <w:trPr>
          <w:cantSplit/>
          <w:trHeight w:val="454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E8CF7F2" w14:textId="77777777" w:rsidR="00CD63B5" w:rsidRPr="0097119E" w:rsidRDefault="00CD63B5" w:rsidP="00E02D21">
            <w:pPr>
              <w:autoSpaceDE w:val="0"/>
              <w:autoSpaceDN w:val="0"/>
              <w:adjustRightInd w:val="0"/>
              <w:jc w:val="both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 fornire informazioni dettagliate, specificando nel dettaglio la sanzione ricevuta e la data in cui è stata comminata: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10F706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</w:tc>
      </w:tr>
      <w:tr w:rsidR="00CD63B5" w:rsidRPr="0097119E" w14:paraId="2EB20045" w14:textId="77777777" w:rsidTr="00E02D21">
        <w:trPr>
          <w:cantSplit/>
          <w:trHeight w:val="454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033553E" w14:textId="77777777" w:rsidR="00CD63B5" w:rsidRPr="0097119E" w:rsidRDefault="00CD63B5" w:rsidP="00E02D21">
            <w:pPr>
              <w:jc w:val="both"/>
              <w:rPr>
                <w:b/>
                <w:bCs/>
              </w:rPr>
            </w:pPr>
            <w:r w:rsidRPr="0097119E">
              <w:rPr>
                <w:b/>
                <w:sz w:val="22"/>
                <w:szCs w:val="22"/>
              </w:rPr>
              <w:t>In caso affermativo, ha adottato misure di autodisc</w:t>
            </w:r>
            <w:r w:rsidRPr="0097119E">
              <w:rPr>
                <w:b/>
                <w:sz w:val="22"/>
                <w:szCs w:val="22"/>
              </w:rPr>
              <w:t>i</w:t>
            </w:r>
            <w:r w:rsidRPr="0097119E">
              <w:rPr>
                <w:b/>
                <w:sz w:val="22"/>
                <w:szCs w:val="22"/>
              </w:rPr>
              <w:t>plina?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C59D149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CBECC57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5675BB0E" w14:textId="77777777" w:rsidTr="00E02D21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7DC128A9" w14:textId="77777777" w:rsidR="00CD63B5" w:rsidRPr="0097119E" w:rsidRDefault="00CD63B5" w:rsidP="00867FB1">
            <w:pPr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affermativo, indicare: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41D42D" w14:textId="77777777" w:rsidR="00CD63B5" w:rsidRPr="0097119E" w:rsidRDefault="00CD63B5" w:rsidP="00867FB1">
            <w:pPr>
              <w:rPr>
                <w:b/>
                <w:szCs w:val="22"/>
              </w:rPr>
            </w:pPr>
          </w:p>
        </w:tc>
      </w:tr>
      <w:tr w:rsidR="00CD63B5" w:rsidRPr="0097119E" w14:paraId="2126461F" w14:textId="77777777" w:rsidTr="00E02D21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7D95F9E6" w14:textId="77777777" w:rsidR="00CD63B5" w:rsidRPr="0097119E" w:rsidRDefault="00CD63B5" w:rsidP="00E02D21">
            <w:pPr>
              <w:ind w:left="254" w:hanging="254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1) L’operatore economico: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A0E962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</w:tc>
      </w:tr>
      <w:tr w:rsidR="00CD63B5" w:rsidRPr="0097119E" w14:paraId="5DA5D8C1" w14:textId="77777777" w:rsidTr="00E02D21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45CCDEE" w14:textId="77777777" w:rsidR="00CD63B5" w:rsidRPr="0097119E" w:rsidRDefault="00CD63B5" w:rsidP="00E02D21">
            <w:pPr>
              <w:ind w:left="537" w:hanging="283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-</w:t>
            </w:r>
            <w:r w:rsidRPr="0097119E">
              <w:rPr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75505EC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63D0D5C5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3041A687" w14:textId="77777777" w:rsidTr="00E02D21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E795D6C" w14:textId="77777777" w:rsidR="00CD63B5" w:rsidRPr="0097119E" w:rsidRDefault="00CD63B5" w:rsidP="00E02D21">
            <w:pPr>
              <w:ind w:left="537" w:hanging="283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-</w:t>
            </w:r>
            <w:r w:rsidRPr="0097119E">
              <w:rPr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101D4FF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E550F88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17B84221" w14:textId="77777777" w:rsidTr="00E02D21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619E65E1" w14:textId="77777777" w:rsidR="00CD63B5" w:rsidRPr="0097119E" w:rsidRDefault="00CD63B5" w:rsidP="00E02D21">
            <w:pPr>
              <w:ind w:left="254" w:hanging="254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2)</w:t>
            </w:r>
            <w:r w:rsidRPr="0097119E">
              <w:rPr>
                <w:sz w:val="22"/>
                <w:szCs w:val="22"/>
              </w:rPr>
              <w:tab/>
              <w:t>L'operatore economico ha adottato misure di carattere tecnico o organizzativo e relativi al personale idonei a prevenire ulteriori illeciti o reati?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14B7449A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5CF95F2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174A567F" w14:textId="77777777" w:rsidTr="00E02D21"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12CD9DF8" w14:textId="77777777" w:rsidR="00CD63B5" w:rsidRPr="0097119E" w:rsidRDefault="00CD63B5" w:rsidP="00E02D21">
            <w:pPr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lastRenderedPageBreak/>
              <w:t>In caso affermativo elencare la documentazione pertine</w:t>
            </w:r>
            <w:r w:rsidRPr="0097119E">
              <w:rPr>
                <w:sz w:val="22"/>
                <w:szCs w:val="22"/>
              </w:rPr>
              <w:t>n</w:t>
            </w:r>
            <w:r w:rsidRPr="0097119E">
              <w:rPr>
                <w:sz w:val="22"/>
                <w:szCs w:val="22"/>
              </w:rPr>
              <w:t>te e, se disponibile elettronicamente, indicare: (indirizzo web, autorità o organismo di emanazione, riferimento preciso della documentazione):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</w:tcBorders>
            <w:vAlign w:val="center"/>
          </w:tcPr>
          <w:p w14:paraId="7531EC7C" w14:textId="77777777" w:rsidR="00CD63B5" w:rsidRPr="0097119E" w:rsidRDefault="00CD63B5" w:rsidP="00E02D21">
            <w:pPr>
              <w:spacing w:before="120" w:after="120"/>
              <w:rPr>
                <w:b/>
                <w:szCs w:val="22"/>
              </w:rPr>
            </w:pPr>
          </w:p>
        </w:tc>
      </w:tr>
    </w:tbl>
    <w:p w14:paraId="19E50CF2" w14:textId="77777777" w:rsidR="00CD63B5" w:rsidRPr="0097119E" w:rsidRDefault="00CD63B5" w:rsidP="00033439">
      <w:pPr>
        <w:pStyle w:val="Paragrafoelenco1"/>
        <w:ind w:left="0"/>
        <w:jc w:val="both"/>
        <w:rPr>
          <w:rFonts w:ascii="Calibri" w:hAnsi="Calibri"/>
          <w:sz w:val="22"/>
        </w:rPr>
      </w:pPr>
    </w:p>
    <w:p w14:paraId="032E6C58" w14:textId="6A98175F" w:rsidR="00CD63B5" w:rsidRPr="0097119E" w:rsidRDefault="00CD63B5" w:rsidP="00722888">
      <w:pPr>
        <w:pStyle w:val="Paragrafoelenco1"/>
        <w:numPr>
          <w:ilvl w:val="0"/>
          <w:numId w:val="4"/>
        </w:numPr>
        <w:contextualSpacing/>
        <w:jc w:val="both"/>
      </w:pPr>
      <w:r w:rsidRPr="0097119E">
        <w:t>(</w:t>
      </w:r>
      <w:r w:rsidRPr="0097119E">
        <w:rPr>
          <w:i/>
          <w:u w:val="single"/>
        </w:rPr>
        <w:t>art. 80, comma 5, lett. c-ter</w:t>
      </w:r>
      <w:r w:rsidR="00AD1A28">
        <w:rPr>
          <w:i/>
          <w:u w:val="single"/>
        </w:rPr>
        <w:t xml:space="preserve"> </w:t>
      </w:r>
      <w:r w:rsidRPr="0097119E">
        <w:rPr>
          <w:i/>
          <w:u w:val="single"/>
        </w:rPr>
        <w:t>del Codice</w:t>
      </w:r>
      <w:r w:rsidRPr="0097119E">
        <w:t xml:space="preserve">) </w:t>
      </w:r>
    </w:p>
    <w:p w14:paraId="26FF29F0" w14:textId="77777777" w:rsidR="00CD63B5" w:rsidRPr="0097119E" w:rsidRDefault="00CD63B5" w:rsidP="00033439">
      <w:pPr>
        <w:tabs>
          <w:tab w:val="left" w:pos="284"/>
        </w:tabs>
        <w:rPr>
          <w:rFonts w:ascii="Calibri" w:hAnsi="Calibri"/>
          <w:sz w:val="22"/>
          <w:szCs w:val="24"/>
        </w:rPr>
      </w:pP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4"/>
        <w:gridCol w:w="2268"/>
        <w:gridCol w:w="2268"/>
      </w:tblGrid>
      <w:tr w:rsidR="00CD63B5" w:rsidRPr="0097119E" w14:paraId="51EA9CDC" w14:textId="77777777" w:rsidTr="00E02D21">
        <w:trPr>
          <w:trHeight w:val="397"/>
        </w:trPr>
        <w:tc>
          <w:tcPr>
            <w:tcW w:w="5244" w:type="dxa"/>
            <w:shd w:val="clear" w:color="auto" w:fill="F2F2F2"/>
            <w:vAlign w:val="center"/>
          </w:tcPr>
          <w:p w14:paraId="25F897FC" w14:textId="77777777" w:rsidR="00CD63B5" w:rsidRPr="0097119E" w:rsidRDefault="00CD63B5" w:rsidP="00E02D21">
            <w:pPr>
              <w:jc w:val="both"/>
              <w:rPr>
                <w:b/>
                <w:bCs/>
                <w:spacing w:val="-4"/>
                <w:szCs w:val="22"/>
              </w:rPr>
            </w:pPr>
            <w:r w:rsidRPr="0097119E">
              <w:rPr>
                <w:b/>
                <w:spacing w:val="-4"/>
                <w:sz w:val="22"/>
                <w:szCs w:val="22"/>
              </w:rPr>
              <w:t>L'operatore economico si è reso colpevole delle fattisp</w:t>
            </w:r>
            <w:r w:rsidRPr="0097119E">
              <w:rPr>
                <w:b/>
                <w:spacing w:val="-4"/>
                <w:sz w:val="22"/>
                <w:szCs w:val="22"/>
              </w:rPr>
              <w:t>e</w:t>
            </w:r>
            <w:r w:rsidRPr="0097119E">
              <w:rPr>
                <w:b/>
                <w:spacing w:val="-4"/>
                <w:sz w:val="22"/>
                <w:szCs w:val="22"/>
              </w:rPr>
              <w:t>cie di cui all’art. 80</w:t>
            </w:r>
            <w:r w:rsidRPr="0097119E">
              <w:rPr>
                <w:i/>
                <w:sz w:val="22"/>
                <w:szCs w:val="22"/>
              </w:rPr>
              <w:t xml:space="preserve">, </w:t>
            </w:r>
            <w:r w:rsidRPr="0097119E">
              <w:rPr>
                <w:b/>
                <w:spacing w:val="-4"/>
                <w:sz w:val="22"/>
                <w:szCs w:val="22"/>
              </w:rPr>
              <w:t xml:space="preserve">comma 5, lett. c-ter del Codice </w:t>
            </w:r>
            <w:r w:rsidRPr="0097119E">
              <w:rPr>
                <w:spacing w:val="-4"/>
                <w:sz w:val="22"/>
                <w:szCs w:val="22"/>
              </w:rPr>
              <w:t xml:space="preserve">(ovvero </w:t>
            </w:r>
            <w:r w:rsidRPr="0097119E">
              <w:rPr>
                <w:sz w:val="22"/>
                <w:szCs w:val="22"/>
              </w:rPr>
              <w:t>aver dimostrato significative o persistenti care</w:t>
            </w:r>
            <w:r w:rsidRPr="0097119E">
              <w:rPr>
                <w:sz w:val="22"/>
                <w:szCs w:val="22"/>
              </w:rPr>
              <w:t>n</w:t>
            </w:r>
            <w:r w:rsidRPr="0097119E">
              <w:rPr>
                <w:sz w:val="22"/>
                <w:szCs w:val="22"/>
              </w:rPr>
              <w:t>ze nell'esecuzione di un precedente contratto di appalto o di concessione che ne hanno causato la risoluzione per inadempimento ovvero la condanna al risarcimento del danno o altre sanzioni comparabili)</w:t>
            </w:r>
          </w:p>
        </w:tc>
        <w:tc>
          <w:tcPr>
            <w:tcW w:w="2268" w:type="dxa"/>
            <w:vAlign w:val="center"/>
          </w:tcPr>
          <w:p w14:paraId="4CEB6714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vAlign w:val="center"/>
          </w:tcPr>
          <w:p w14:paraId="7DDE3D82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7E53910C" w14:textId="77777777" w:rsidTr="00E02D21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0908ED9" w14:textId="77777777" w:rsidR="00CD63B5" w:rsidRPr="0097119E" w:rsidRDefault="00CD63B5" w:rsidP="00E02D21">
            <w:pPr>
              <w:autoSpaceDE w:val="0"/>
              <w:autoSpaceDN w:val="0"/>
              <w:adjustRightInd w:val="0"/>
              <w:jc w:val="both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 fornire informazioni dettagliate, specificando nel dettaglio la sanzione ricevuta e la data in cui è stata comminata: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C4D607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</w:tc>
      </w:tr>
      <w:tr w:rsidR="00CD63B5" w:rsidRPr="0097119E" w14:paraId="28E7E382" w14:textId="77777777" w:rsidTr="00E02D21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66F076A3" w14:textId="77777777" w:rsidR="00CD63B5" w:rsidRPr="0097119E" w:rsidRDefault="00CD63B5" w:rsidP="00E02D21">
            <w:pPr>
              <w:jc w:val="both"/>
              <w:rPr>
                <w:b/>
                <w:bCs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affermativo, ha adottato misure di autodisc</w:t>
            </w:r>
            <w:r w:rsidRPr="0097119E">
              <w:rPr>
                <w:b/>
                <w:sz w:val="22"/>
                <w:szCs w:val="22"/>
              </w:rPr>
              <w:t>i</w:t>
            </w:r>
            <w:r w:rsidRPr="0097119E">
              <w:rPr>
                <w:b/>
                <w:sz w:val="22"/>
                <w:szCs w:val="22"/>
              </w:rPr>
              <w:t>plina?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2044007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68192D33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43BAA149" w14:textId="77777777" w:rsidTr="00E02D21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630FADDE" w14:textId="77777777" w:rsidR="00CD63B5" w:rsidRPr="0097119E" w:rsidRDefault="00CD63B5" w:rsidP="00E02D21">
            <w:pPr>
              <w:jc w:val="both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affermativo, indicare: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8E0DF7" w14:textId="77777777" w:rsidR="00CD63B5" w:rsidRPr="0097119E" w:rsidRDefault="00CD63B5" w:rsidP="00867FB1">
            <w:pPr>
              <w:rPr>
                <w:b/>
                <w:szCs w:val="22"/>
              </w:rPr>
            </w:pPr>
          </w:p>
        </w:tc>
      </w:tr>
      <w:tr w:rsidR="00CD63B5" w:rsidRPr="0097119E" w14:paraId="14F7DD3B" w14:textId="77777777" w:rsidTr="00E02D21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69CA3E5D" w14:textId="77777777" w:rsidR="00CD63B5" w:rsidRPr="0097119E" w:rsidRDefault="00CD63B5" w:rsidP="00E02D21">
            <w:pPr>
              <w:ind w:left="254" w:hanging="254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1) L’operatore economico: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C7759E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</w:tc>
      </w:tr>
      <w:tr w:rsidR="00CD63B5" w:rsidRPr="0097119E" w14:paraId="0BA0ADD9" w14:textId="77777777" w:rsidTr="00E02D21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3EEE812" w14:textId="77777777" w:rsidR="00CD63B5" w:rsidRPr="0097119E" w:rsidRDefault="00CD63B5" w:rsidP="00E02D21">
            <w:pPr>
              <w:ind w:left="537" w:hanging="283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-</w:t>
            </w:r>
            <w:r w:rsidRPr="0097119E">
              <w:rPr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F49A086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6A03867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1226D993" w14:textId="77777777" w:rsidTr="00E02D21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E3A1CEC" w14:textId="77777777" w:rsidR="00CD63B5" w:rsidRPr="0097119E" w:rsidRDefault="00CD63B5" w:rsidP="00E02D21">
            <w:pPr>
              <w:ind w:left="537" w:hanging="283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-</w:t>
            </w:r>
            <w:r w:rsidRPr="0097119E">
              <w:rPr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6746154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39C693F4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510B8CEA" w14:textId="77777777" w:rsidTr="00E02D21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77759F63" w14:textId="77777777" w:rsidR="00CD63B5" w:rsidRPr="0097119E" w:rsidRDefault="00CD63B5" w:rsidP="00E02D21">
            <w:pPr>
              <w:ind w:left="254" w:hanging="254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2)</w:t>
            </w:r>
            <w:r w:rsidRPr="0097119E">
              <w:rPr>
                <w:sz w:val="22"/>
                <w:szCs w:val="22"/>
              </w:rPr>
              <w:tab/>
              <w:t>L'operatore economico ha adottato misure di carattere tecnico o organizzativo e relativi al personale idonei a prevenire ulteriori illeciti o reati?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67081A3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52A40FA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76CE6CC2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4329BB88" w14:textId="77777777" w:rsidR="00CD63B5" w:rsidRPr="0097119E" w:rsidRDefault="00CD63B5" w:rsidP="00E02D21">
            <w:pPr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In caso affermativo elencare la documentazione pert</w:t>
            </w:r>
            <w:r w:rsidRPr="0097119E">
              <w:rPr>
                <w:sz w:val="22"/>
                <w:szCs w:val="22"/>
              </w:rPr>
              <w:t>i</w:t>
            </w:r>
            <w:r w:rsidRPr="0097119E">
              <w:rPr>
                <w:sz w:val="22"/>
                <w:szCs w:val="22"/>
              </w:rPr>
              <w:t>nente e, se disponibile elettronicamente, indicare: (ind</w:t>
            </w:r>
            <w:r w:rsidRPr="0097119E">
              <w:rPr>
                <w:sz w:val="22"/>
                <w:szCs w:val="22"/>
              </w:rPr>
              <w:t>i</w:t>
            </w:r>
            <w:r w:rsidRPr="0097119E">
              <w:rPr>
                <w:sz w:val="22"/>
                <w:szCs w:val="22"/>
              </w:rPr>
              <w:t>rizzo web, autorità o organismo di emanazione, rifer</w:t>
            </w:r>
            <w:r w:rsidRPr="0097119E">
              <w:rPr>
                <w:sz w:val="22"/>
                <w:szCs w:val="22"/>
              </w:rPr>
              <w:t>i</w:t>
            </w:r>
            <w:r w:rsidRPr="0097119E">
              <w:rPr>
                <w:sz w:val="22"/>
                <w:szCs w:val="22"/>
              </w:rPr>
              <w:t>mento preciso della documentazione):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</w:tcBorders>
            <w:vAlign w:val="center"/>
          </w:tcPr>
          <w:p w14:paraId="330C3808" w14:textId="77777777" w:rsidR="00CD63B5" w:rsidRPr="0097119E" w:rsidRDefault="00CD63B5" w:rsidP="00E02D21">
            <w:pPr>
              <w:spacing w:before="120" w:after="120"/>
              <w:rPr>
                <w:b/>
                <w:szCs w:val="22"/>
              </w:rPr>
            </w:pPr>
          </w:p>
        </w:tc>
      </w:tr>
    </w:tbl>
    <w:p w14:paraId="682F5738" w14:textId="77777777" w:rsidR="00CD63B5" w:rsidRPr="0097119E" w:rsidRDefault="00CD63B5" w:rsidP="00033439">
      <w:pPr>
        <w:tabs>
          <w:tab w:val="left" w:pos="284"/>
        </w:tabs>
        <w:ind w:left="644" w:hanging="644"/>
        <w:rPr>
          <w:rFonts w:ascii="Calibri" w:hAnsi="Calibri"/>
          <w:sz w:val="22"/>
          <w:szCs w:val="24"/>
        </w:rPr>
      </w:pPr>
    </w:p>
    <w:p w14:paraId="7B31EC36" w14:textId="434327A3" w:rsidR="00CD63B5" w:rsidRPr="0097119E" w:rsidRDefault="00CD63B5" w:rsidP="00722888">
      <w:pPr>
        <w:pStyle w:val="Paragrafoelenco1"/>
        <w:numPr>
          <w:ilvl w:val="0"/>
          <w:numId w:val="4"/>
        </w:numPr>
        <w:contextualSpacing/>
        <w:jc w:val="both"/>
      </w:pPr>
      <w:r w:rsidRPr="0097119E">
        <w:t>(</w:t>
      </w:r>
      <w:r w:rsidRPr="0097119E">
        <w:rPr>
          <w:i/>
          <w:u w:val="single"/>
        </w:rPr>
        <w:t>art. 80, comma 5, lett. c-quater</w:t>
      </w:r>
      <w:r w:rsidR="0094206E">
        <w:rPr>
          <w:i/>
          <w:u w:val="single"/>
        </w:rPr>
        <w:t xml:space="preserve"> </w:t>
      </w:r>
      <w:r w:rsidRPr="0097119E">
        <w:rPr>
          <w:i/>
          <w:u w:val="single"/>
        </w:rPr>
        <w:t>del Codice</w:t>
      </w:r>
      <w:r w:rsidRPr="0097119E">
        <w:t xml:space="preserve">) </w:t>
      </w:r>
    </w:p>
    <w:p w14:paraId="453FD0E6" w14:textId="77777777" w:rsidR="00CD63B5" w:rsidRPr="0097119E" w:rsidRDefault="00CD63B5" w:rsidP="000435EF">
      <w:pPr>
        <w:tabs>
          <w:tab w:val="left" w:pos="284"/>
        </w:tabs>
        <w:rPr>
          <w:rFonts w:ascii="Calibri" w:hAnsi="Calibri"/>
          <w:sz w:val="22"/>
          <w:szCs w:val="24"/>
        </w:rPr>
      </w:pP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4"/>
        <w:gridCol w:w="2268"/>
        <w:gridCol w:w="2268"/>
      </w:tblGrid>
      <w:tr w:rsidR="00CD63B5" w:rsidRPr="0097119E" w14:paraId="6868EBC0" w14:textId="77777777" w:rsidTr="00E02D21">
        <w:trPr>
          <w:trHeight w:val="397"/>
        </w:trPr>
        <w:tc>
          <w:tcPr>
            <w:tcW w:w="5244" w:type="dxa"/>
            <w:shd w:val="clear" w:color="auto" w:fill="F2F2F2"/>
            <w:vAlign w:val="center"/>
          </w:tcPr>
          <w:p w14:paraId="3C3DD601" w14:textId="77777777" w:rsidR="00CD63B5" w:rsidRPr="0097119E" w:rsidRDefault="00CD63B5" w:rsidP="00E02D21">
            <w:pPr>
              <w:jc w:val="both"/>
              <w:rPr>
                <w:b/>
                <w:bCs/>
                <w:spacing w:val="-4"/>
                <w:szCs w:val="22"/>
              </w:rPr>
            </w:pPr>
            <w:r w:rsidRPr="0097119E">
              <w:rPr>
                <w:b/>
                <w:spacing w:val="-4"/>
                <w:sz w:val="22"/>
                <w:szCs w:val="22"/>
              </w:rPr>
              <w:t>L'operatore economico si è reso colpevole delle fattisp</w:t>
            </w:r>
            <w:r w:rsidRPr="0097119E">
              <w:rPr>
                <w:b/>
                <w:spacing w:val="-4"/>
                <w:sz w:val="22"/>
                <w:szCs w:val="22"/>
              </w:rPr>
              <w:t>e</w:t>
            </w:r>
            <w:r w:rsidRPr="0097119E">
              <w:rPr>
                <w:b/>
                <w:spacing w:val="-4"/>
                <w:sz w:val="22"/>
                <w:szCs w:val="22"/>
              </w:rPr>
              <w:t>cie di cui all’art. 80</w:t>
            </w:r>
            <w:r w:rsidRPr="0097119E">
              <w:rPr>
                <w:i/>
                <w:sz w:val="22"/>
                <w:szCs w:val="22"/>
              </w:rPr>
              <w:t xml:space="preserve">, </w:t>
            </w:r>
            <w:r w:rsidRPr="0097119E">
              <w:rPr>
                <w:b/>
                <w:spacing w:val="-4"/>
                <w:sz w:val="22"/>
                <w:szCs w:val="22"/>
              </w:rPr>
              <w:t xml:space="preserve">comma 5, lett. c-quater del Codice </w:t>
            </w:r>
            <w:r w:rsidRPr="0097119E">
              <w:rPr>
                <w:spacing w:val="-4"/>
                <w:sz w:val="22"/>
                <w:szCs w:val="22"/>
              </w:rPr>
              <w:t xml:space="preserve">(ovvero </w:t>
            </w:r>
            <w:r w:rsidRPr="0097119E">
              <w:rPr>
                <w:sz w:val="22"/>
                <w:szCs w:val="22"/>
              </w:rPr>
              <w:t xml:space="preserve">aver </w:t>
            </w:r>
            <w:r w:rsidRPr="0097119E">
              <w:rPr>
                <w:spacing w:val="-4"/>
                <w:sz w:val="22"/>
                <w:szCs w:val="22"/>
              </w:rPr>
              <w:t>commesso grave inadempimento nei confro</w:t>
            </w:r>
            <w:r w:rsidRPr="0097119E">
              <w:rPr>
                <w:spacing w:val="-4"/>
                <w:sz w:val="22"/>
                <w:szCs w:val="22"/>
              </w:rPr>
              <w:t>n</w:t>
            </w:r>
            <w:r w:rsidRPr="0097119E">
              <w:rPr>
                <w:spacing w:val="-4"/>
                <w:sz w:val="22"/>
                <w:szCs w:val="22"/>
              </w:rPr>
              <w:t>ti di uno o più subappaltatori, riconosciuto o accertato con sentenza passata in giudicato)</w:t>
            </w:r>
          </w:p>
        </w:tc>
        <w:tc>
          <w:tcPr>
            <w:tcW w:w="2268" w:type="dxa"/>
            <w:vAlign w:val="center"/>
          </w:tcPr>
          <w:p w14:paraId="2B47C506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vAlign w:val="center"/>
          </w:tcPr>
          <w:p w14:paraId="7B5E36CA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562703A1" w14:textId="77777777" w:rsidTr="00E02D21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1C291512" w14:textId="77777777" w:rsidR="00CD63B5" w:rsidRPr="0097119E" w:rsidRDefault="00CD63B5" w:rsidP="00E02D21">
            <w:pPr>
              <w:autoSpaceDE w:val="0"/>
              <w:autoSpaceDN w:val="0"/>
              <w:adjustRightInd w:val="0"/>
              <w:jc w:val="both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 fornire informazioni dettagliate, specificando nel dettaglio la sanzione ricevuta e la data in cui è stata comminata: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1A11BA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</w:tc>
      </w:tr>
      <w:tr w:rsidR="00CD63B5" w:rsidRPr="0097119E" w14:paraId="12BF1389" w14:textId="77777777" w:rsidTr="00E02D21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1C32975" w14:textId="77777777" w:rsidR="00CD63B5" w:rsidRPr="0097119E" w:rsidRDefault="00CD63B5" w:rsidP="00E02D21">
            <w:pPr>
              <w:jc w:val="both"/>
              <w:rPr>
                <w:b/>
                <w:bCs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affermativo, ha adottato misure di autodisc</w:t>
            </w:r>
            <w:r w:rsidRPr="0097119E">
              <w:rPr>
                <w:b/>
                <w:sz w:val="22"/>
                <w:szCs w:val="22"/>
              </w:rPr>
              <w:t>i</w:t>
            </w:r>
            <w:r w:rsidRPr="0097119E">
              <w:rPr>
                <w:b/>
                <w:sz w:val="22"/>
                <w:szCs w:val="22"/>
              </w:rPr>
              <w:t>plina?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71A2B8C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32055C9F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46B1AB2F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5D2518" w14:textId="77777777" w:rsidR="00CD63B5" w:rsidRPr="0097119E" w:rsidRDefault="00CD63B5" w:rsidP="00E02D21">
            <w:pPr>
              <w:jc w:val="both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t>In caso affermativo, indicare: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64D7A5" w14:textId="77777777" w:rsidR="00CD63B5" w:rsidRPr="0097119E" w:rsidRDefault="00CD63B5" w:rsidP="00867FB1">
            <w:pPr>
              <w:rPr>
                <w:b/>
                <w:szCs w:val="22"/>
              </w:rPr>
            </w:pPr>
          </w:p>
        </w:tc>
      </w:tr>
      <w:tr w:rsidR="00CD63B5" w:rsidRPr="0097119E" w14:paraId="58BADBC6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01068A" w14:textId="77777777" w:rsidR="00CD63B5" w:rsidRPr="0097119E" w:rsidRDefault="00CD63B5" w:rsidP="00E02D21">
            <w:pPr>
              <w:ind w:left="254" w:hanging="254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1) L’operatore economico: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649528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</w:p>
        </w:tc>
      </w:tr>
      <w:tr w:rsidR="00CD63B5" w:rsidRPr="0097119E" w14:paraId="5482CF81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8E1645" w14:textId="77777777" w:rsidR="00CD63B5" w:rsidRPr="0097119E" w:rsidRDefault="00CD63B5" w:rsidP="00E02D21">
            <w:pPr>
              <w:ind w:left="537" w:hanging="283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-</w:t>
            </w:r>
            <w:r w:rsidRPr="0097119E">
              <w:rPr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F918A7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33925E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19BA2F08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5F59E9" w14:textId="77777777" w:rsidR="00CD63B5" w:rsidRPr="0097119E" w:rsidRDefault="00CD63B5" w:rsidP="00E02D21">
            <w:pPr>
              <w:ind w:left="537" w:hanging="283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-</w:t>
            </w:r>
            <w:r w:rsidRPr="0097119E">
              <w:rPr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091584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8B2292" w14:textId="77777777" w:rsidR="00CD63B5" w:rsidRPr="0097119E" w:rsidRDefault="00CD63B5" w:rsidP="00E02D21">
            <w:pPr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2D8B7D2C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AB0047" w14:textId="77777777" w:rsidR="00CD63B5" w:rsidRPr="0097119E" w:rsidRDefault="00CD63B5" w:rsidP="00E02D21">
            <w:pPr>
              <w:ind w:left="254" w:hanging="254"/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t>2)</w:t>
            </w:r>
            <w:r w:rsidRPr="0097119E">
              <w:rPr>
                <w:sz w:val="22"/>
                <w:szCs w:val="22"/>
              </w:rPr>
              <w:tab/>
              <w:t xml:space="preserve">L'operatore economico ha adottato misure di carattere tecnico o organizzativo e relativi al personale idonei a </w:t>
            </w:r>
            <w:r w:rsidRPr="0097119E">
              <w:rPr>
                <w:sz w:val="22"/>
                <w:szCs w:val="22"/>
              </w:rPr>
              <w:lastRenderedPageBreak/>
              <w:t>prevenire ulteriori illeciti o reati?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366A60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lastRenderedPageBreak/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9BC2C2" w14:textId="77777777" w:rsidR="00CD63B5" w:rsidRPr="0097119E" w:rsidRDefault="00CD63B5" w:rsidP="00E02D21">
            <w:pPr>
              <w:spacing w:before="120"/>
              <w:jc w:val="center"/>
              <w:rPr>
                <w:b/>
                <w:szCs w:val="22"/>
              </w:rPr>
            </w:pPr>
            <w:r w:rsidRPr="0097119E">
              <w:rPr>
                <w:b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 w:val="22"/>
                <w:szCs w:val="22"/>
              </w:rPr>
              <w:instrText xml:space="preserve"> FORMCHECKBOX </w:instrText>
            </w:r>
            <w:r w:rsidR="00850A44">
              <w:rPr>
                <w:b/>
                <w:sz w:val="22"/>
                <w:szCs w:val="22"/>
              </w:rPr>
            </w:r>
            <w:r w:rsidR="00850A44">
              <w:rPr>
                <w:b/>
                <w:sz w:val="22"/>
                <w:szCs w:val="22"/>
              </w:rPr>
              <w:fldChar w:fldCharType="separate"/>
            </w:r>
            <w:r w:rsidRPr="0097119E">
              <w:rPr>
                <w:b/>
                <w:sz w:val="22"/>
                <w:szCs w:val="22"/>
              </w:rPr>
              <w:fldChar w:fldCharType="end"/>
            </w:r>
            <w:r w:rsidRPr="0097119E">
              <w:rPr>
                <w:b/>
                <w:sz w:val="22"/>
                <w:szCs w:val="22"/>
              </w:rPr>
              <w:t xml:space="preserve"> NO</w:t>
            </w:r>
          </w:p>
        </w:tc>
      </w:tr>
      <w:tr w:rsidR="00CD63B5" w:rsidRPr="0097119E" w14:paraId="30841107" w14:textId="77777777" w:rsidTr="00E02D21">
        <w:trPr>
          <w:trHeight w:val="397"/>
        </w:trPr>
        <w:tc>
          <w:tcPr>
            <w:tcW w:w="5244" w:type="dxa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5B4DBBA7" w14:textId="77777777" w:rsidR="00CD63B5" w:rsidRPr="0097119E" w:rsidRDefault="00CD63B5" w:rsidP="00E02D21">
            <w:pPr>
              <w:jc w:val="both"/>
              <w:rPr>
                <w:szCs w:val="22"/>
              </w:rPr>
            </w:pPr>
            <w:r w:rsidRPr="0097119E">
              <w:rPr>
                <w:sz w:val="22"/>
                <w:szCs w:val="22"/>
              </w:rPr>
              <w:lastRenderedPageBreak/>
              <w:t>In caso affermativo elencare la documentazione pert</w:t>
            </w:r>
            <w:r w:rsidRPr="0097119E">
              <w:rPr>
                <w:sz w:val="22"/>
                <w:szCs w:val="22"/>
              </w:rPr>
              <w:t>i</w:t>
            </w:r>
            <w:r w:rsidRPr="0097119E">
              <w:rPr>
                <w:sz w:val="22"/>
                <w:szCs w:val="22"/>
              </w:rPr>
              <w:t>nente e, se disponibile elettronicamente, indicare: (ind</w:t>
            </w:r>
            <w:r w:rsidRPr="0097119E">
              <w:rPr>
                <w:sz w:val="22"/>
                <w:szCs w:val="22"/>
              </w:rPr>
              <w:t>i</w:t>
            </w:r>
            <w:r w:rsidRPr="0097119E">
              <w:rPr>
                <w:sz w:val="22"/>
                <w:szCs w:val="22"/>
              </w:rPr>
              <w:t>rizzo web, autorità o organismo di emanazione, rifer</w:t>
            </w:r>
            <w:r w:rsidRPr="0097119E">
              <w:rPr>
                <w:sz w:val="22"/>
                <w:szCs w:val="22"/>
              </w:rPr>
              <w:t>i</w:t>
            </w:r>
            <w:r w:rsidRPr="0097119E">
              <w:rPr>
                <w:sz w:val="22"/>
                <w:szCs w:val="22"/>
              </w:rPr>
              <w:t>mento preciso della documentazione):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</w:tcBorders>
            <w:vAlign w:val="center"/>
          </w:tcPr>
          <w:p w14:paraId="5024D820" w14:textId="77777777" w:rsidR="00CD63B5" w:rsidRPr="0097119E" w:rsidRDefault="00CD63B5" w:rsidP="00E02D21">
            <w:pPr>
              <w:spacing w:before="120" w:after="120"/>
              <w:rPr>
                <w:b/>
                <w:szCs w:val="22"/>
              </w:rPr>
            </w:pPr>
          </w:p>
        </w:tc>
      </w:tr>
    </w:tbl>
    <w:p w14:paraId="558E055F" w14:textId="77777777" w:rsidR="00CD63B5" w:rsidRPr="0097119E" w:rsidRDefault="00CD63B5" w:rsidP="000435EF">
      <w:pPr>
        <w:pStyle w:val="Paragrafoelenco1"/>
        <w:ind w:left="0"/>
        <w:contextualSpacing/>
        <w:jc w:val="both"/>
      </w:pPr>
    </w:p>
    <w:p w14:paraId="4470E075" w14:textId="77777777" w:rsidR="00CD63B5" w:rsidRPr="0097119E" w:rsidRDefault="00CD63B5" w:rsidP="00722888">
      <w:pPr>
        <w:pStyle w:val="Paragrafoelenco1"/>
        <w:numPr>
          <w:ilvl w:val="0"/>
          <w:numId w:val="4"/>
        </w:numPr>
        <w:contextualSpacing/>
        <w:jc w:val="both"/>
      </w:pPr>
      <w:r w:rsidRPr="0097119E">
        <w:t>(</w:t>
      </w:r>
      <w:r w:rsidRPr="0097119E">
        <w:rPr>
          <w:i/>
          <w:u w:val="single"/>
        </w:rPr>
        <w:t>art. 80, comma 5, lett. f-bisdel Codice</w:t>
      </w:r>
      <w:r w:rsidRPr="0097119E">
        <w:t xml:space="preserve">) </w:t>
      </w:r>
    </w:p>
    <w:p w14:paraId="395FC544" w14:textId="77777777" w:rsidR="00CD63B5" w:rsidRPr="0097119E" w:rsidRDefault="00CD63B5" w:rsidP="00033439">
      <w:pPr>
        <w:pStyle w:val="Paragrafoelenco"/>
        <w:tabs>
          <w:tab w:val="left" w:pos="284"/>
        </w:tabs>
        <w:ind w:left="284"/>
        <w:jc w:val="both"/>
      </w:pPr>
      <w:r w:rsidRPr="0097119E">
        <w:t>di non presentare nella procedura di gara in corso e negli affidamenti di subappalti documentazione o dichiarazioni non veritiere.</w:t>
      </w:r>
    </w:p>
    <w:p w14:paraId="2A1F9699" w14:textId="77777777" w:rsidR="00CD63B5" w:rsidRPr="0097119E" w:rsidRDefault="00CD63B5" w:rsidP="00033439">
      <w:pPr>
        <w:tabs>
          <w:tab w:val="left" w:pos="426"/>
        </w:tabs>
        <w:jc w:val="both"/>
      </w:pPr>
    </w:p>
    <w:p w14:paraId="18E13DB5" w14:textId="77777777" w:rsidR="00CD63B5" w:rsidRPr="0097119E" w:rsidRDefault="00CD63B5" w:rsidP="00722888">
      <w:pPr>
        <w:pStyle w:val="Paragrafoelenco1"/>
        <w:numPr>
          <w:ilvl w:val="0"/>
          <w:numId w:val="4"/>
        </w:numPr>
        <w:contextualSpacing/>
        <w:jc w:val="both"/>
      </w:pPr>
      <w:r w:rsidRPr="0097119E">
        <w:t>(</w:t>
      </w:r>
      <w:r w:rsidRPr="0097119E">
        <w:rPr>
          <w:i/>
          <w:u w:val="single"/>
        </w:rPr>
        <w:t>art. 80, comma 5, lett. f-terdel Codice</w:t>
      </w:r>
      <w:r w:rsidRPr="0097119E">
        <w:t xml:space="preserve">) </w:t>
      </w:r>
    </w:p>
    <w:p w14:paraId="1408FF3B" w14:textId="77777777" w:rsidR="00CD63B5" w:rsidRPr="0097119E" w:rsidRDefault="00CD63B5" w:rsidP="00033439">
      <w:pPr>
        <w:pStyle w:val="Paragrafoelenco"/>
        <w:tabs>
          <w:tab w:val="left" w:pos="284"/>
        </w:tabs>
        <w:ind w:left="644" w:hanging="644"/>
        <w:jc w:val="both"/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4"/>
        <w:gridCol w:w="2014"/>
        <w:gridCol w:w="2243"/>
      </w:tblGrid>
      <w:tr w:rsidR="00CD63B5" w:rsidRPr="0097119E" w14:paraId="3DFD3FF5" w14:textId="77777777" w:rsidTr="00E02D21">
        <w:trPr>
          <w:cantSplit/>
          <w:trHeight w:val="450"/>
          <w:jc w:val="center"/>
        </w:trPr>
        <w:tc>
          <w:tcPr>
            <w:tcW w:w="5524" w:type="dxa"/>
            <w:vMerge w:val="restart"/>
            <w:tcBorders>
              <w:top w:val="dotted" w:sz="4" w:space="0" w:color="auto"/>
            </w:tcBorders>
            <w:shd w:val="clear" w:color="auto" w:fill="F2F2F2"/>
          </w:tcPr>
          <w:p w14:paraId="38342FEF" w14:textId="77777777" w:rsidR="00CD63B5" w:rsidRPr="0097119E" w:rsidRDefault="00CD63B5" w:rsidP="00E02D21">
            <w:pPr>
              <w:autoSpaceDE w:val="0"/>
              <w:autoSpaceDN w:val="0"/>
              <w:adjustRightInd w:val="0"/>
              <w:ind w:left="139"/>
              <w:rPr>
                <w:szCs w:val="24"/>
              </w:rPr>
            </w:pPr>
          </w:p>
          <w:p w14:paraId="451FB1D3" w14:textId="77777777" w:rsidR="00CD63B5" w:rsidRPr="0097119E" w:rsidRDefault="00CD63B5" w:rsidP="00E02D21">
            <w:pPr>
              <w:autoSpaceDE w:val="0"/>
              <w:autoSpaceDN w:val="0"/>
              <w:adjustRightInd w:val="0"/>
              <w:ind w:left="139"/>
              <w:jc w:val="both"/>
              <w:rPr>
                <w:szCs w:val="24"/>
              </w:rPr>
            </w:pPr>
            <w:r w:rsidRPr="0097119E">
              <w:rPr>
                <w:spacing w:val="-4"/>
                <w:szCs w:val="24"/>
              </w:rPr>
              <w:t>L’operatore economico</w:t>
            </w:r>
            <w:r w:rsidRPr="0097119E">
              <w:rPr>
                <w:szCs w:val="24"/>
              </w:rPr>
              <w:t xml:space="preserve"> è iscritto nel casellario info</w:t>
            </w:r>
            <w:r w:rsidRPr="0097119E">
              <w:rPr>
                <w:szCs w:val="24"/>
              </w:rPr>
              <w:t>r</w:t>
            </w:r>
            <w:r w:rsidRPr="0097119E">
              <w:rPr>
                <w:szCs w:val="24"/>
              </w:rPr>
              <w:t>matico tenuto dall'Osservatorio dell'ANAC per aver presentato false dichiarazioni o falsa documentazione nelle procedure di gara e negli affidamenti di suba</w:t>
            </w:r>
            <w:r w:rsidRPr="0097119E">
              <w:rPr>
                <w:szCs w:val="24"/>
              </w:rPr>
              <w:t>p</w:t>
            </w:r>
            <w:r w:rsidRPr="0097119E">
              <w:rPr>
                <w:szCs w:val="24"/>
              </w:rPr>
              <w:t>palti?</w:t>
            </w:r>
          </w:p>
        </w:tc>
        <w:tc>
          <w:tcPr>
            <w:tcW w:w="201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BF5C8DC" w14:textId="77777777" w:rsidR="00CD63B5" w:rsidRPr="0097119E" w:rsidRDefault="00CD63B5" w:rsidP="00E02D21">
            <w:pPr>
              <w:jc w:val="center"/>
              <w:rPr>
                <w:b/>
                <w:szCs w:val="24"/>
              </w:rPr>
            </w:pPr>
            <w:r w:rsidRPr="0097119E">
              <w:rPr>
                <w:b/>
                <w:szCs w:val="24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Cs w:val="24"/>
              </w:rPr>
              <w:instrText xml:space="preserve"> FORMCHECKBOX </w:instrText>
            </w:r>
            <w:r w:rsidR="00850A44">
              <w:rPr>
                <w:b/>
                <w:szCs w:val="24"/>
              </w:rPr>
            </w:r>
            <w:r w:rsidR="00850A44">
              <w:rPr>
                <w:b/>
                <w:szCs w:val="24"/>
              </w:rPr>
              <w:fldChar w:fldCharType="separate"/>
            </w:r>
            <w:r w:rsidRPr="0097119E">
              <w:rPr>
                <w:b/>
                <w:szCs w:val="24"/>
              </w:rPr>
              <w:fldChar w:fldCharType="end"/>
            </w:r>
            <w:r w:rsidRPr="0097119E">
              <w:rPr>
                <w:b/>
                <w:szCs w:val="24"/>
              </w:rPr>
              <w:t xml:space="preserve"> SI</w:t>
            </w:r>
          </w:p>
        </w:tc>
        <w:tc>
          <w:tcPr>
            <w:tcW w:w="224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F279EA0" w14:textId="77777777" w:rsidR="00CD63B5" w:rsidRPr="0097119E" w:rsidRDefault="00CD63B5" w:rsidP="00E02D21">
            <w:pPr>
              <w:jc w:val="center"/>
              <w:rPr>
                <w:b/>
                <w:szCs w:val="24"/>
              </w:rPr>
            </w:pPr>
            <w:r w:rsidRPr="0097119E">
              <w:rPr>
                <w:b/>
                <w:szCs w:val="24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119E">
              <w:rPr>
                <w:b/>
                <w:szCs w:val="24"/>
              </w:rPr>
              <w:instrText xml:space="preserve"> FORMCHECKBOX </w:instrText>
            </w:r>
            <w:r w:rsidR="00850A44">
              <w:rPr>
                <w:b/>
                <w:szCs w:val="24"/>
              </w:rPr>
            </w:r>
            <w:r w:rsidR="00850A44">
              <w:rPr>
                <w:b/>
                <w:szCs w:val="24"/>
              </w:rPr>
              <w:fldChar w:fldCharType="separate"/>
            </w:r>
            <w:r w:rsidRPr="0097119E">
              <w:rPr>
                <w:b/>
                <w:szCs w:val="24"/>
              </w:rPr>
              <w:fldChar w:fldCharType="end"/>
            </w:r>
            <w:r w:rsidRPr="0097119E">
              <w:rPr>
                <w:b/>
                <w:szCs w:val="24"/>
              </w:rPr>
              <w:t xml:space="preserve"> NO</w:t>
            </w:r>
          </w:p>
        </w:tc>
      </w:tr>
      <w:tr w:rsidR="00CD63B5" w:rsidRPr="0097119E" w14:paraId="43D665A5" w14:textId="77777777" w:rsidTr="00E02D21">
        <w:trPr>
          <w:cantSplit/>
          <w:trHeight w:val="450"/>
          <w:jc w:val="center"/>
        </w:trPr>
        <w:tc>
          <w:tcPr>
            <w:tcW w:w="5524" w:type="dxa"/>
            <w:vMerge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378B800F" w14:textId="77777777" w:rsidR="00CD63B5" w:rsidRPr="0097119E" w:rsidRDefault="00CD63B5" w:rsidP="00E02D21">
            <w:pPr>
              <w:autoSpaceDE w:val="0"/>
              <w:autoSpaceDN w:val="0"/>
              <w:adjustRightInd w:val="0"/>
              <w:ind w:left="306" w:hanging="306"/>
              <w:rPr>
                <w:szCs w:val="24"/>
              </w:rPr>
            </w:pPr>
          </w:p>
        </w:tc>
        <w:tc>
          <w:tcPr>
            <w:tcW w:w="425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DBC820F" w14:textId="77777777" w:rsidR="00CD63B5" w:rsidRPr="0097119E" w:rsidRDefault="00CD63B5" w:rsidP="00E02D21">
            <w:pPr>
              <w:jc w:val="center"/>
              <w:rPr>
                <w:b/>
                <w:szCs w:val="24"/>
              </w:rPr>
            </w:pPr>
            <w:r w:rsidRPr="0097119E">
              <w:rPr>
                <w:szCs w:val="24"/>
              </w:rPr>
              <w:t>Se la documentazione pertinente è disp</w:t>
            </w:r>
            <w:r w:rsidRPr="0097119E">
              <w:rPr>
                <w:szCs w:val="24"/>
              </w:rPr>
              <w:t>o</w:t>
            </w:r>
            <w:r w:rsidRPr="0097119E">
              <w:rPr>
                <w:szCs w:val="24"/>
              </w:rPr>
              <w:t>nibile elettronicamente, indicare: (indiri</w:t>
            </w:r>
            <w:r w:rsidRPr="0097119E">
              <w:rPr>
                <w:szCs w:val="24"/>
              </w:rPr>
              <w:t>z</w:t>
            </w:r>
            <w:r w:rsidRPr="0097119E">
              <w:rPr>
                <w:szCs w:val="24"/>
              </w:rPr>
              <w:t>zo web, autorità o organismo di eman</w:t>
            </w:r>
            <w:r w:rsidRPr="0097119E">
              <w:rPr>
                <w:szCs w:val="24"/>
              </w:rPr>
              <w:t>a</w:t>
            </w:r>
            <w:r w:rsidRPr="0097119E">
              <w:rPr>
                <w:szCs w:val="24"/>
              </w:rPr>
              <w:t>zione, riferimento preciso della docume</w:t>
            </w:r>
            <w:r w:rsidRPr="0097119E">
              <w:rPr>
                <w:szCs w:val="24"/>
              </w:rPr>
              <w:t>n</w:t>
            </w:r>
            <w:r w:rsidRPr="0097119E">
              <w:rPr>
                <w:szCs w:val="24"/>
              </w:rPr>
              <w:t>tazione):</w:t>
            </w:r>
          </w:p>
        </w:tc>
      </w:tr>
      <w:tr w:rsidR="00CD63B5" w:rsidRPr="0097119E" w14:paraId="60756DB9" w14:textId="77777777" w:rsidTr="00E02D21">
        <w:trPr>
          <w:cantSplit/>
          <w:trHeight w:val="450"/>
          <w:jc w:val="center"/>
        </w:trPr>
        <w:tc>
          <w:tcPr>
            <w:tcW w:w="5524" w:type="dxa"/>
            <w:vMerge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13064FDF" w14:textId="77777777" w:rsidR="00CD63B5" w:rsidRPr="0097119E" w:rsidRDefault="00CD63B5" w:rsidP="00E02D21">
            <w:pPr>
              <w:autoSpaceDE w:val="0"/>
              <w:autoSpaceDN w:val="0"/>
              <w:adjustRightInd w:val="0"/>
              <w:ind w:left="306" w:hanging="306"/>
              <w:rPr>
                <w:szCs w:val="24"/>
              </w:rPr>
            </w:pPr>
          </w:p>
        </w:tc>
        <w:tc>
          <w:tcPr>
            <w:tcW w:w="4257" w:type="dxa"/>
            <w:gridSpan w:val="2"/>
            <w:tcBorders>
              <w:top w:val="dotted" w:sz="4" w:space="0" w:color="auto"/>
            </w:tcBorders>
          </w:tcPr>
          <w:p w14:paraId="7432EB2F" w14:textId="77777777" w:rsidR="00CD63B5" w:rsidRPr="0097119E" w:rsidRDefault="00CD63B5" w:rsidP="00E02D21">
            <w:pPr>
              <w:jc w:val="center"/>
              <w:rPr>
                <w:b/>
              </w:rPr>
            </w:pPr>
          </w:p>
        </w:tc>
      </w:tr>
    </w:tbl>
    <w:p w14:paraId="13FF3198" w14:textId="77777777" w:rsidR="00CD63B5" w:rsidRPr="0097119E" w:rsidRDefault="00CD63B5" w:rsidP="00033439">
      <w:pPr>
        <w:tabs>
          <w:tab w:val="left" w:pos="120"/>
        </w:tabs>
        <w:jc w:val="both"/>
        <w:rPr>
          <w:szCs w:val="24"/>
        </w:rPr>
      </w:pPr>
    </w:p>
    <w:p w14:paraId="66019A34" w14:textId="77777777" w:rsidR="00CD63B5" w:rsidRPr="0097119E" w:rsidRDefault="00CD63B5" w:rsidP="00A63DAA">
      <w:pPr>
        <w:tabs>
          <w:tab w:val="left" w:pos="120"/>
        </w:tabs>
        <w:jc w:val="both"/>
        <w:rPr>
          <w:szCs w:val="24"/>
        </w:rPr>
      </w:pPr>
    </w:p>
    <w:p w14:paraId="6685A6D6" w14:textId="77777777" w:rsidR="00CD63B5" w:rsidRPr="0097119E" w:rsidRDefault="00CD63B5" w:rsidP="00722888">
      <w:pPr>
        <w:pStyle w:val="Paragrafoelenco"/>
        <w:numPr>
          <w:ilvl w:val="0"/>
          <w:numId w:val="4"/>
        </w:numPr>
        <w:spacing w:before="60" w:after="60" w:line="276" w:lineRule="auto"/>
        <w:contextualSpacing w:val="0"/>
        <w:jc w:val="both"/>
        <w:rPr>
          <w:szCs w:val="24"/>
        </w:rPr>
      </w:pPr>
      <w:r w:rsidRPr="0097119E">
        <w:rPr>
          <w:szCs w:val="24"/>
        </w:rPr>
        <w:t>Dichiara che i seguenti sono i dati identificativi del soggetti di cui all’art. 80 comma 3 del Codice</w:t>
      </w:r>
      <w:r w:rsidRPr="0097119E">
        <w:rPr>
          <w:rStyle w:val="Rimandonotaapidipagina"/>
          <w:szCs w:val="24"/>
        </w:rPr>
        <w:footnoteReference w:id="7"/>
      </w:r>
      <w:r w:rsidRPr="0097119E">
        <w:rPr>
          <w:i/>
          <w:szCs w:val="24"/>
          <w:u w:val="single"/>
        </w:rPr>
        <w:t>(</w:t>
      </w:r>
      <w:r w:rsidRPr="0097119E">
        <w:rPr>
          <w:bCs/>
          <w:i/>
          <w:szCs w:val="24"/>
          <w:u w:val="single"/>
        </w:rPr>
        <w:t>Per l’individuazione dei soggetti da dichiarare cfr.</w:t>
      </w:r>
      <w:r w:rsidRPr="0097119E">
        <w:rPr>
          <w:i/>
          <w:iCs/>
          <w:szCs w:val="24"/>
          <w:u w:val="single"/>
        </w:rPr>
        <w:t xml:space="preserve"> atti dell’ANAC tra cui il </w:t>
      </w:r>
      <w:r w:rsidRPr="0097119E">
        <w:rPr>
          <w:i/>
          <w:szCs w:val="24"/>
          <w:u w:val="single"/>
        </w:rPr>
        <w:t>Comunicato del Presidente ANAC dell’ 08/11/2017 )</w:t>
      </w:r>
      <w:r w:rsidRPr="0097119E">
        <w:rPr>
          <w:szCs w:val="24"/>
        </w:rPr>
        <w:t>::</w:t>
      </w:r>
    </w:p>
    <w:p w14:paraId="305E59CD" w14:textId="77777777" w:rsidR="00CD63B5" w:rsidRPr="0097119E" w:rsidRDefault="00CD63B5" w:rsidP="00722888">
      <w:pPr>
        <w:numPr>
          <w:ilvl w:val="0"/>
          <w:numId w:val="12"/>
        </w:numPr>
        <w:tabs>
          <w:tab w:val="clear" w:pos="1566"/>
        </w:tabs>
        <w:ind w:left="720"/>
      </w:pPr>
      <w:r w:rsidRPr="0097119E">
        <w:t>i soggetti titolari di poteri di amministrazione e rappresentanza,ivi compresi institori e procurat</w:t>
      </w:r>
      <w:r w:rsidRPr="0097119E">
        <w:t>o</w:t>
      </w:r>
      <w:r w:rsidRPr="0097119E">
        <w:t>ri generali</w:t>
      </w:r>
      <w:r w:rsidRPr="0097119E">
        <w:rPr>
          <w:rFonts w:ascii="Calibri" w:hAnsi="Calibri"/>
          <w:sz w:val="27"/>
          <w:szCs w:val="27"/>
          <w:shd w:val="clear" w:color="auto" w:fill="F5FDFE"/>
        </w:rPr>
        <w:t xml:space="preserve">, </w:t>
      </w:r>
      <w:r w:rsidRPr="0097119E">
        <w:t xml:space="preserve">nonché i poteri loro conferiti, sono: </w:t>
      </w:r>
    </w:p>
    <w:p w14:paraId="2EA7E331" w14:textId="77777777" w:rsidR="00CD63B5" w:rsidRPr="0097119E" w:rsidRDefault="00CD63B5" w:rsidP="0017078D">
      <w:pPr>
        <w:ind w:left="720"/>
      </w:pPr>
    </w:p>
    <w:tbl>
      <w:tblPr>
        <w:tblW w:w="4933" w:type="pct"/>
        <w:tblLook w:val="0000" w:firstRow="0" w:lastRow="0" w:firstColumn="0" w:lastColumn="0" w:noHBand="0" w:noVBand="0"/>
      </w:tblPr>
      <w:tblGrid>
        <w:gridCol w:w="1954"/>
        <w:gridCol w:w="1416"/>
        <w:gridCol w:w="2126"/>
        <w:gridCol w:w="2126"/>
        <w:gridCol w:w="2551"/>
      </w:tblGrid>
      <w:tr w:rsidR="00CD63B5" w:rsidRPr="0097119E" w14:paraId="27DCF70C" w14:textId="77777777" w:rsidTr="00867FB1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3A0D8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Cognome e 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E7AB3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nato a / data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DB6052A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AF0D174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3A04DFF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Poteri conferiti / qualifica</w:t>
            </w:r>
          </w:p>
        </w:tc>
      </w:tr>
      <w:tr w:rsidR="00CD63B5" w:rsidRPr="0097119E" w14:paraId="7AEE6F67" w14:textId="77777777" w:rsidTr="00867FB1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3ECE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  <w:p w14:paraId="4EBC4E8F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A91B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2C87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07F6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6F2B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</w:tr>
      <w:tr w:rsidR="00CD63B5" w:rsidRPr="0097119E" w14:paraId="21C1E944" w14:textId="77777777" w:rsidTr="00867FB1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B7C2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  <w:p w14:paraId="097A5257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844F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A716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CF67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AF83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</w:tr>
    </w:tbl>
    <w:p w14:paraId="271EA3C8" w14:textId="77777777" w:rsidR="00CD63B5" w:rsidRPr="0097119E" w:rsidRDefault="00CD63B5" w:rsidP="0017078D"/>
    <w:p w14:paraId="5D7DED78" w14:textId="77777777" w:rsidR="00CD63B5" w:rsidRPr="0097119E" w:rsidRDefault="00CD63B5" w:rsidP="0017078D"/>
    <w:p w14:paraId="430C0F2D" w14:textId="7FA948D5" w:rsidR="00CD63B5" w:rsidRPr="0097119E" w:rsidRDefault="00CD63B5" w:rsidP="00722888">
      <w:pPr>
        <w:numPr>
          <w:ilvl w:val="0"/>
          <w:numId w:val="12"/>
        </w:numPr>
        <w:tabs>
          <w:tab w:val="clear" w:pos="1566"/>
        </w:tabs>
        <w:ind w:hanging="1206"/>
        <w:jc w:val="both"/>
      </w:pPr>
      <w:r w:rsidRPr="0097119E">
        <w:t>i membri degli organi con poteri di direzione o di vigilanza sono:</w:t>
      </w:r>
    </w:p>
    <w:tbl>
      <w:tblPr>
        <w:tblW w:w="4933" w:type="pct"/>
        <w:tblLook w:val="0000" w:firstRow="0" w:lastRow="0" w:firstColumn="0" w:lastColumn="0" w:noHBand="0" w:noVBand="0"/>
      </w:tblPr>
      <w:tblGrid>
        <w:gridCol w:w="1954"/>
        <w:gridCol w:w="1416"/>
        <w:gridCol w:w="2126"/>
        <w:gridCol w:w="2126"/>
        <w:gridCol w:w="2551"/>
      </w:tblGrid>
      <w:tr w:rsidR="00CD63B5" w:rsidRPr="0097119E" w14:paraId="57CE8495" w14:textId="77777777" w:rsidTr="00867FB1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F117B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Cognome e 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E7740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nato a / data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2718460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7F04491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7836BE2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Poteri conferiti / qualifica</w:t>
            </w:r>
          </w:p>
        </w:tc>
      </w:tr>
      <w:tr w:rsidR="00CD63B5" w:rsidRPr="0097119E" w14:paraId="668343CB" w14:textId="77777777" w:rsidTr="00867FB1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2CE9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  <w:p w14:paraId="15E4A5E3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B4A0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630D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A630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6FAE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</w:tr>
      <w:tr w:rsidR="00CD63B5" w:rsidRPr="0097119E" w14:paraId="764EA184" w14:textId="77777777" w:rsidTr="00867FB1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BDED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  <w:p w14:paraId="4D9F1E9D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4DFD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E4C3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DE70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411B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</w:tr>
    </w:tbl>
    <w:p w14:paraId="419736C5" w14:textId="77777777" w:rsidR="00CD63B5" w:rsidRPr="0097119E" w:rsidRDefault="00CD63B5" w:rsidP="0017078D">
      <w:pPr>
        <w:ind w:left="360"/>
        <w:jc w:val="both"/>
      </w:pPr>
    </w:p>
    <w:p w14:paraId="611CFA1B" w14:textId="77777777" w:rsidR="00CD63B5" w:rsidRPr="0097119E" w:rsidRDefault="00CD63B5" w:rsidP="00722888">
      <w:pPr>
        <w:numPr>
          <w:ilvl w:val="0"/>
          <w:numId w:val="12"/>
        </w:numPr>
        <w:tabs>
          <w:tab w:val="clear" w:pos="1566"/>
        </w:tabs>
        <w:ind w:hanging="1206"/>
        <w:jc w:val="both"/>
      </w:pPr>
      <w:r w:rsidRPr="0097119E">
        <w:t>i soggetti muniti di poteri di rappresentanza, di direzione o di controllo sono:</w:t>
      </w:r>
    </w:p>
    <w:tbl>
      <w:tblPr>
        <w:tblW w:w="4933" w:type="pct"/>
        <w:tblLook w:val="0000" w:firstRow="0" w:lastRow="0" w:firstColumn="0" w:lastColumn="0" w:noHBand="0" w:noVBand="0"/>
      </w:tblPr>
      <w:tblGrid>
        <w:gridCol w:w="1954"/>
        <w:gridCol w:w="1416"/>
        <w:gridCol w:w="2126"/>
        <w:gridCol w:w="2126"/>
        <w:gridCol w:w="2551"/>
      </w:tblGrid>
      <w:tr w:rsidR="00CD63B5" w:rsidRPr="0097119E" w14:paraId="1503409C" w14:textId="77777777" w:rsidTr="00867FB1">
        <w:trPr>
          <w:trHeight w:val="576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3D625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lastRenderedPageBreak/>
              <w:t>Cognome e nome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B1858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nato a / data 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D51A5B7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Residenza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4F045F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Codice fiscale 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2676E67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Poteri conferiti / qualifica</w:t>
            </w:r>
          </w:p>
        </w:tc>
      </w:tr>
      <w:tr w:rsidR="00CD63B5" w:rsidRPr="0097119E" w14:paraId="146C84D8" w14:textId="77777777" w:rsidTr="00867FB1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5652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  <w:p w14:paraId="784663B9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AB8A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A65F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712B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2C40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</w:tr>
      <w:tr w:rsidR="00CD63B5" w:rsidRPr="0097119E" w14:paraId="296B39CA" w14:textId="77777777" w:rsidTr="00867FB1"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1408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  <w:p w14:paraId="4FDA4E46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A555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4F72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B0A5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5088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</w:tr>
    </w:tbl>
    <w:p w14:paraId="1194BFB2" w14:textId="77777777" w:rsidR="00CD63B5" w:rsidRPr="0097119E" w:rsidRDefault="00CD63B5" w:rsidP="0017078D">
      <w:pPr>
        <w:ind w:left="360"/>
        <w:jc w:val="both"/>
      </w:pPr>
    </w:p>
    <w:p w14:paraId="128AC3D1" w14:textId="3FD1EF49" w:rsidR="00CD63B5" w:rsidRPr="0097119E" w:rsidRDefault="00CD63B5" w:rsidP="00722888">
      <w:pPr>
        <w:numPr>
          <w:ilvl w:val="0"/>
          <w:numId w:val="12"/>
        </w:numPr>
        <w:tabs>
          <w:tab w:val="clear" w:pos="1566"/>
        </w:tabs>
        <w:ind w:hanging="1206"/>
        <w:jc w:val="both"/>
      </w:pPr>
      <w:r w:rsidRPr="0097119E">
        <w:t>rivestono la qualifica di Direttore Tecnico</w:t>
      </w:r>
      <w:r w:rsidR="00342904">
        <w:t xml:space="preserve"> </w:t>
      </w:r>
      <w:r w:rsidRPr="0097119E">
        <w:t>i seguenti soggetti:</w:t>
      </w:r>
    </w:p>
    <w:p w14:paraId="7086EC95" w14:textId="77777777" w:rsidR="00CD63B5" w:rsidRPr="0097119E" w:rsidRDefault="00CD63B5" w:rsidP="0017078D">
      <w:pPr>
        <w:ind w:left="1566"/>
        <w:jc w:val="both"/>
      </w:pPr>
    </w:p>
    <w:tbl>
      <w:tblPr>
        <w:tblW w:w="4419" w:type="pct"/>
        <w:jc w:val="center"/>
        <w:tblLook w:val="0000" w:firstRow="0" w:lastRow="0" w:firstColumn="0" w:lastColumn="0" w:noHBand="0" w:noVBand="0"/>
      </w:tblPr>
      <w:tblGrid>
        <w:gridCol w:w="3019"/>
        <w:gridCol w:w="1310"/>
        <w:gridCol w:w="2063"/>
        <w:gridCol w:w="2721"/>
      </w:tblGrid>
      <w:tr w:rsidR="00CD63B5" w:rsidRPr="0097119E" w14:paraId="296730DB" w14:textId="77777777" w:rsidTr="00867FB1">
        <w:trPr>
          <w:trHeight w:val="576"/>
          <w:jc w:val="center"/>
        </w:trPr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F1129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Cognome e nome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1FD47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nato a / data 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A4E6D28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Residenza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DBE5247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Codice fiscale </w:t>
            </w:r>
          </w:p>
        </w:tc>
      </w:tr>
      <w:tr w:rsidR="00CD63B5" w:rsidRPr="0097119E" w14:paraId="4AEEC850" w14:textId="77777777" w:rsidTr="00867FB1">
        <w:trPr>
          <w:jc w:val="center"/>
        </w:trPr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0AD6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  <w:p w14:paraId="400EA64F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F434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17A8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3450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</w:tr>
      <w:tr w:rsidR="00CD63B5" w:rsidRPr="0097119E" w14:paraId="20CD9E4A" w14:textId="77777777" w:rsidTr="00867FB1">
        <w:trPr>
          <w:jc w:val="center"/>
        </w:trPr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8A71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  <w:p w14:paraId="7BD6E1AC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6E67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6D69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490F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</w:tr>
    </w:tbl>
    <w:p w14:paraId="0B3E4E8F" w14:textId="77777777" w:rsidR="00CD63B5" w:rsidRPr="0097119E" w:rsidRDefault="00CD63B5" w:rsidP="000435EF">
      <w:pPr>
        <w:jc w:val="both"/>
      </w:pPr>
    </w:p>
    <w:p w14:paraId="705876F9" w14:textId="77777777" w:rsidR="00CD63B5" w:rsidRPr="0097119E" w:rsidRDefault="00CD63B5" w:rsidP="00722888">
      <w:pPr>
        <w:numPr>
          <w:ilvl w:val="0"/>
          <w:numId w:val="12"/>
        </w:numPr>
        <w:ind w:left="284" w:hanging="284"/>
        <w:jc w:val="both"/>
      </w:pPr>
      <w:r w:rsidRPr="0097119E">
        <w:t>che</w:t>
      </w:r>
      <w:r w:rsidRPr="0097119E">
        <w:rPr>
          <w:i/>
          <w:szCs w:val="24"/>
        </w:rPr>
        <w:t xml:space="preserve"> il </w:t>
      </w:r>
      <w:r w:rsidRPr="0097119E">
        <w:rPr>
          <w:bCs/>
          <w:i/>
        </w:rPr>
        <w:t>socio unico persona fisica, ove esiste, ovvero il socio di maggioranza in caso di società con un numero di soci pari o inferiore a quattro, è / sono:</w:t>
      </w:r>
    </w:p>
    <w:tbl>
      <w:tblPr>
        <w:tblW w:w="4419" w:type="pct"/>
        <w:jc w:val="center"/>
        <w:tblLook w:val="0000" w:firstRow="0" w:lastRow="0" w:firstColumn="0" w:lastColumn="0" w:noHBand="0" w:noVBand="0"/>
      </w:tblPr>
      <w:tblGrid>
        <w:gridCol w:w="3019"/>
        <w:gridCol w:w="1310"/>
        <w:gridCol w:w="2063"/>
        <w:gridCol w:w="2721"/>
      </w:tblGrid>
      <w:tr w:rsidR="00CD63B5" w:rsidRPr="0097119E" w14:paraId="7DA70AF9" w14:textId="77777777" w:rsidTr="00867FB1">
        <w:trPr>
          <w:trHeight w:val="576"/>
          <w:jc w:val="center"/>
        </w:trPr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9230D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Cognome e nome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24F1E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nato a / data 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41D784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Residenza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F59D7A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Codice fiscale </w:t>
            </w:r>
          </w:p>
        </w:tc>
      </w:tr>
      <w:tr w:rsidR="00CD63B5" w:rsidRPr="0097119E" w14:paraId="67256FF6" w14:textId="77777777" w:rsidTr="00867FB1">
        <w:trPr>
          <w:jc w:val="center"/>
        </w:trPr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FD1E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  <w:p w14:paraId="66670D23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FDC1F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5406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3DF4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</w:tr>
      <w:tr w:rsidR="00CD63B5" w:rsidRPr="0097119E" w14:paraId="7AF40D3D" w14:textId="77777777" w:rsidTr="00867FB1">
        <w:trPr>
          <w:jc w:val="center"/>
        </w:trPr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24A9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  <w:p w14:paraId="519C22BD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811A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B77C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DF65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</w:tr>
    </w:tbl>
    <w:p w14:paraId="7FACDE68" w14:textId="77777777" w:rsidR="00CD63B5" w:rsidRPr="0097119E" w:rsidRDefault="00CD63B5" w:rsidP="0017078D">
      <w:pPr>
        <w:jc w:val="both"/>
      </w:pPr>
    </w:p>
    <w:p w14:paraId="25DD48B9" w14:textId="77777777" w:rsidR="00CD63B5" w:rsidRPr="0097119E" w:rsidRDefault="00CD63B5" w:rsidP="0017078D">
      <w:pPr>
        <w:jc w:val="both"/>
      </w:pPr>
    </w:p>
    <w:p w14:paraId="353BAE4F" w14:textId="77777777" w:rsidR="00CD63B5" w:rsidRPr="0097119E" w:rsidRDefault="00CD63B5" w:rsidP="00722888">
      <w:pPr>
        <w:numPr>
          <w:ilvl w:val="0"/>
          <w:numId w:val="13"/>
        </w:numPr>
        <w:tabs>
          <w:tab w:val="clear" w:pos="1566"/>
          <w:tab w:val="num" w:pos="720"/>
        </w:tabs>
        <w:ind w:left="720"/>
        <w:jc w:val="both"/>
      </w:pPr>
      <w:r w:rsidRPr="0097119E">
        <w:t>che i soggetti cessati dalla carica nell’anno antecedente la data di pubblicazione del bando di gara -</w:t>
      </w:r>
      <w:r w:rsidRPr="0097119E">
        <w:rPr>
          <w:szCs w:val="24"/>
        </w:rPr>
        <w:t xml:space="preserve"> tenuto conto delle eventuali ipotesi di cessione di azienda o di ramo d’azienda, incorporazione o fusione societaria</w:t>
      </w:r>
      <w:r w:rsidRPr="0097119E">
        <w:t xml:space="preserve"> - sono:</w:t>
      </w:r>
    </w:p>
    <w:p w14:paraId="4D9AE304" w14:textId="77777777" w:rsidR="00CD63B5" w:rsidRPr="0097119E" w:rsidRDefault="00CD63B5" w:rsidP="0017078D">
      <w:pPr>
        <w:jc w:val="both"/>
      </w:pPr>
    </w:p>
    <w:tbl>
      <w:tblPr>
        <w:tblW w:w="4750" w:type="pct"/>
        <w:jc w:val="center"/>
        <w:tblLook w:val="0000" w:firstRow="0" w:lastRow="0" w:firstColumn="0" w:lastColumn="0" w:noHBand="0" w:noVBand="0"/>
      </w:tblPr>
      <w:tblGrid>
        <w:gridCol w:w="2256"/>
        <w:gridCol w:w="1281"/>
        <w:gridCol w:w="2090"/>
        <w:gridCol w:w="2082"/>
        <w:gridCol w:w="2086"/>
      </w:tblGrid>
      <w:tr w:rsidR="00CD63B5" w:rsidRPr="0097119E" w14:paraId="40266477" w14:textId="77777777" w:rsidTr="00867FB1">
        <w:trPr>
          <w:trHeight w:val="576"/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3F3E2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Cognome e nome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0005E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nato a / data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F0AD2C4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Residenza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D448106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 xml:space="preserve">Codice fiscale 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8167228" w14:textId="77777777" w:rsidR="00CD63B5" w:rsidRPr="0097119E" w:rsidRDefault="00CD63B5" w:rsidP="00867FB1">
            <w:pPr>
              <w:rPr>
                <w:b/>
                <w:sz w:val="20"/>
              </w:rPr>
            </w:pPr>
            <w:r w:rsidRPr="0097119E">
              <w:rPr>
                <w:b/>
                <w:sz w:val="20"/>
              </w:rPr>
              <w:t>Poteri conferiti / qualifica</w:t>
            </w:r>
          </w:p>
        </w:tc>
      </w:tr>
      <w:tr w:rsidR="00CD63B5" w:rsidRPr="0097119E" w14:paraId="17781BFF" w14:textId="77777777" w:rsidTr="00867FB1">
        <w:trPr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ED58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  <w:p w14:paraId="51E600B7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4BB6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8027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1589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F98A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</w:tr>
      <w:tr w:rsidR="00CD63B5" w:rsidRPr="0097119E" w14:paraId="6653FF14" w14:textId="77777777" w:rsidTr="00867FB1">
        <w:trPr>
          <w:jc w:val="center"/>
        </w:trPr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B8A9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  <w:p w14:paraId="49771FFC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D24C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9FF3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0E4E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CF28" w14:textId="77777777" w:rsidR="00CD63B5" w:rsidRPr="0097119E" w:rsidRDefault="00CD63B5" w:rsidP="00867FB1">
            <w:pPr>
              <w:jc w:val="both"/>
              <w:rPr>
                <w:sz w:val="20"/>
              </w:rPr>
            </w:pPr>
          </w:p>
        </w:tc>
      </w:tr>
    </w:tbl>
    <w:p w14:paraId="3F6DA265" w14:textId="77777777" w:rsidR="00CD63B5" w:rsidRPr="0097119E" w:rsidRDefault="00CD63B5" w:rsidP="0017078D">
      <w:pPr>
        <w:ind w:left="-709"/>
      </w:pPr>
    </w:p>
    <w:p w14:paraId="6BFBC764" w14:textId="77777777" w:rsidR="00CD63B5" w:rsidRPr="0097119E" w:rsidRDefault="00CD63B5" w:rsidP="00722888">
      <w:pPr>
        <w:pStyle w:val="Paragrafoelenco"/>
        <w:numPr>
          <w:ilvl w:val="0"/>
          <w:numId w:val="8"/>
        </w:numPr>
      </w:pPr>
      <w:r w:rsidRPr="0097119E">
        <w:t xml:space="preserve">ovvero che il </w:t>
      </w:r>
      <w:r w:rsidRPr="0097119E">
        <w:rPr>
          <w:szCs w:val="24"/>
        </w:rPr>
        <w:t>pubblico registro da cui i medesimi possono essere ricavati in modo aggiornato alla data di presentazione dell’offerta è il seguente _____________________________________</w:t>
      </w:r>
    </w:p>
    <w:p w14:paraId="3FDAD7BE" w14:textId="14F81D8E" w:rsidR="00CD63B5" w:rsidRPr="00342904" w:rsidRDefault="00CD63B5" w:rsidP="00342904">
      <w:pPr>
        <w:jc w:val="both"/>
        <w:rPr>
          <w:szCs w:val="24"/>
        </w:rPr>
      </w:pPr>
    </w:p>
    <w:p w14:paraId="4993634C" w14:textId="44537A32" w:rsidR="00CD63B5" w:rsidRDefault="00CD63B5" w:rsidP="0083505B">
      <w:pPr>
        <w:pStyle w:val="Corpodeltesto3"/>
        <w:numPr>
          <w:ilvl w:val="0"/>
          <w:numId w:val="4"/>
        </w:numPr>
        <w:spacing w:line="240" w:lineRule="auto"/>
        <w:rPr>
          <w:u w:val="none"/>
        </w:rPr>
      </w:pPr>
      <w:r w:rsidRPr="0097119E">
        <w:rPr>
          <w:u w:val="none"/>
        </w:rPr>
        <w:t>Di non partecipare alla presente gara in proprio o come associata o consorziata, né in qualità di aus</w:t>
      </w:r>
      <w:r w:rsidRPr="0097119E">
        <w:rPr>
          <w:u w:val="none"/>
        </w:rPr>
        <w:t>i</w:t>
      </w:r>
      <w:r w:rsidRPr="0097119E">
        <w:rPr>
          <w:u w:val="none"/>
        </w:rPr>
        <w:t>liario di altro soggetto concorrente;</w:t>
      </w:r>
    </w:p>
    <w:p w14:paraId="5183B4CB" w14:textId="77777777" w:rsidR="00342904" w:rsidRPr="0097119E" w:rsidRDefault="00342904" w:rsidP="00342904">
      <w:pPr>
        <w:pStyle w:val="Corpodeltesto3"/>
        <w:spacing w:line="240" w:lineRule="auto"/>
        <w:rPr>
          <w:u w:val="none"/>
        </w:rPr>
      </w:pPr>
    </w:p>
    <w:p w14:paraId="36553B31" w14:textId="77777777" w:rsidR="00CD63B5" w:rsidRPr="0097119E" w:rsidRDefault="00CD63B5" w:rsidP="00722888">
      <w:pPr>
        <w:pStyle w:val="Paragrafoelenco"/>
        <w:numPr>
          <w:ilvl w:val="0"/>
          <w:numId w:val="4"/>
        </w:numPr>
        <w:spacing w:line="276" w:lineRule="auto"/>
        <w:jc w:val="both"/>
        <w:rPr>
          <w:szCs w:val="24"/>
        </w:rPr>
      </w:pPr>
      <w:r w:rsidRPr="0097119E">
        <w:rPr>
          <w:b/>
          <w:szCs w:val="24"/>
        </w:rPr>
        <w:t>Per gli operatori economici ammessi al concordato preventivo con continuità aziendale di cui all’art. 186 bis del R.D. 16 marzo 1942, n. 267:</w:t>
      </w:r>
      <w:r w:rsidRPr="0097119E">
        <w:rPr>
          <w:szCs w:val="24"/>
        </w:rPr>
        <w:t>indica, ad integrazione di quanto indicato nella pa</w:t>
      </w:r>
      <w:r w:rsidRPr="0097119E">
        <w:rPr>
          <w:szCs w:val="24"/>
        </w:rPr>
        <w:t>r</w:t>
      </w:r>
      <w:r w:rsidRPr="0097119E">
        <w:rPr>
          <w:szCs w:val="24"/>
        </w:rPr>
        <w:t xml:space="preserve">te  III, sez. C, lett. d) del DGUE, i seguenti  </w:t>
      </w:r>
      <w:r w:rsidRPr="0097119E">
        <w:t>del provvedimento di ammissione al concordato e del provvedimento di autorizzazione a partecipare alle gare, nonché dichiara di non partecipare alla gara quale mandataria di un raggruppamento temporaneo di imprese e che le altre imprese aderenti al raggruppamento non sono assoggettate ad una procedura concorsuale ai sensi dell’articolo 186-</w:t>
      </w:r>
      <w:r w:rsidRPr="0097119E">
        <w:rPr>
          <w:i/>
        </w:rPr>
        <w:t xml:space="preserve">bis, </w:t>
      </w:r>
      <w:r w:rsidRPr="0097119E">
        <w:t>comma 6 del Regio Decreto 16 marzo 1942, n. 267;</w:t>
      </w:r>
    </w:p>
    <w:p w14:paraId="7ECCA5CE" w14:textId="1242EDDD" w:rsidR="00CD63B5" w:rsidRPr="0097119E" w:rsidRDefault="00CD63B5" w:rsidP="00722888">
      <w:pPr>
        <w:pStyle w:val="Paragrafoelenco"/>
        <w:numPr>
          <w:ilvl w:val="0"/>
          <w:numId w:val="4"/>
        </w:numPr>
        <w:spacing w:line="276" w:lineRule="auto"/>
        <w:jc w:val="both"/>
      </w:pPr>
      <w:r w:rsidRPr="0097119E">
        <w:lastRenderedPageBreak/>
        <w:t>Di accettare, senza condizione o riserva alcuna, la disciplina relativa al trattamento dei dati personali di cui al paragrafo 30 del disciplinare;</w:t>
      </w:r>
    </w:p>
    <w:p w14:paraId="0C01DC54" w14:textId="77777777" w:rsidR="00CD63B5" w:rsidRPr="0097119E" w:rsidRDefault="00CD63B5" w:rsidP="00722888">
      <w:pPr>
        <w:pStyle w:val="Paragrafoelenco"/>
        <w:numPr>
          <w:ilvl w:val="0"/>
          <w:numId w:val="4"/>
        </w:numPr>
        <w:tabs>
          <w:tab w:val="left" w:pos="284"/>
        </w:tabs>
        <w:jc w:val="both"/>
        <w:rPr>
          <w:b/>
          <w:bCs/>
        </w:rPr>
      </w:pPr>
      <w:r w:rsidRPr="0097119E">
        <w:t>dichiara</w:t>
      </w:r>
      <w:r w:rsidRPr="0097119E">
        <w:rPr>
          <w:bCs/>
        </w:rPr>
        <w:t xml:space="preserve"> che le copie di tutti i documenti allegati all’offerta in formato elettronico sono conformi all’originale in quanto sono state formate a norma dell’art. 22 co 3 del d.lgs. 82/2005 </w:t>
      </w:r>
      <w:r w:rsidRPr="0097119E">
        <w:rPr>
          <w:bCs/>
          <w:i/>
        </w:rPr>
        <w:t>(Copie info</w:t>
      </w:r>
      <w:r w:rsidRPr="0097119E">
        <w:rPr>
          <w:bCs/>
          <w:i/>
        </w:rPr>
        <w:t>r</w:t>
      </w:r>
      <w:r w:rsidRPr="0097119E">
        <w:rPr>
          <w:bCs/>
          <w:i/>
        </w:rPr>
        <w:t>matiche di documenti analogici)</w:t>
      </w:r>
      <w:r w:rsidRPr="0097119E">
        <w:rPr>
          <w:bCs/>
        </w:rPr>
        <w:t xml:space="preserve"> e/o dell’art. 23-bis del d.lgs. 82/2005 </w:t>
      </w:r>
      <w:r w:rsidRPr="0097119E">
        <w:rPr>
          <w:bCs/>
          <w:i/>
        </w:rPr>
        <w:t>(Duplicati e copie informat</w:t>
      </w:r>
      <w:r w:rsidRPr="0097119E">
        <w:rPr>
          <w:bCs/>
          <w:i/>
        </w:rPr>
        <w:t>i</w:t>
      </w:r>
      <w:r w:rsidRPr="0097119E">
        <w:rPr>
          <w:bCs/>
          <w:i/>
        </w:rPr>
        <w:t>che di documenti informatici</w:t>
      </w:r>
      <w:r w:rsidRPr="0097119E">
        <w:rPr>
          <w:bCs/>
        </w:rPr>
        <w:t>) e ne</w:t>
      </w:r>
      <w:r w:rsidRPr="0097119E">
        <w:t>l rispetto delle regole tecniche di cui all’art. 71 del medesimo d.lgs. 82/2005</w:t>
      </w:r>
      <w:r w:rsidRPr="0097119E">
        <w:rPr>
          <w:bCs/>
        </w:rPr>
        <w:t>.</w:t>
      </w:r>
    </w:p>
    <w:p w14:paraId="3E6E4C2C" w14:textId="77777777" w:rsidR="00CD63B5" w:rsidRPr="0097119E" w:rsidRDefault="00CD63B5" w:rsidP="00722888">
      <w:pPr>
        <w:pStyle w:val="Corpodeltesto3"/>
        <w:numPr>
          <w:ilvl w:val="0"/>
          <w:numId w:val="4"/>
        </w:numPr>
        <w:spacing w:before="240" w:line="240" w:lineRule="auto"/>
        <w:rPr>
          <w:u w:val="none"/>
        </w:rPr>
      </w:pPr>
      <w:r w:rsidRPr="0097119E">
        <w:rPr>
          <w:u w:val="none"/>
        </w:rPr>
        <w:t>di allegare la seguente documentazione:</w:t>
      </w:r>
      <w:r w:rsidRPr="0097119E">
        <w:rPr>
          <w:rStyle w:val="Rimandonotaapidipagina"/>
          <w:u w:val="none"/>
        </w:rPr>
        <w:footnoteReference w:id="8"/>
      </w:r>
    </w:p>
    <w:p w14:paraId="286CFCAB" w14:textId="77777777" w:rsidR="00CD63B5" w:rsidRPr="0097119E" w:rsidRDefault="00CD63B5" w:rsidP="00722888">
      <w:pPr>
        <w:pStyle w:val="Corpodeltesto3"/>
        <w:numPr>
          <w:ilvl w:val="0"/>
          <w:numId w:val="11"/>
        </w:numPr>
        <w:spacing w:line="240" w:lineRule="auto"/>
        <w:ind w:left="714" w:hanging="357"/>
        <w:rPr>
          <w:u w:val="none"/>
        </w:rPr>
      </w:pPr>
      <w:r w:rsidRPr="0097119E">
        <w:rPr>
          <w:u w:val="none"/>
        </w:rPr>
        <w:t>DGUE;</w:t>
      </w:r>
    </w:p>
    <w:p w14:paraId="7825E6F0" w14:textId="77777777" w:rsidR="00CD63B5" w:rsidRPr="0097119E" w:rsidRDefault="00CD63B5" w:rsidP="00722888">
      <w:pPr>
        <w:pStyle w:val="Corpodeltesto3"/>
        <w:numPr>
          <w:ilvl w:val="0"/>
          <w:numId w:val="11"/>
        </w:numPr>
        <w:spacing w:line="240" w:lineRule="auto"/>
        <w:ind w:left="714" w:hanging="357"/>
        <w:rPr>
          <w:u w:val="none"/>
        </w:rPr>
      </w:pPr>
      <w:r w:rsidRPr="0097119E">
        <w:rPr>
          <w:u w:val="none"/>
        </w:rPr>
        <w:t>PASSOE</w:t>
      </w:r>
    </w:p>
    <w:p w14:paraId="61197594" w14:textId="77777777" w:rsidR="00CD63B5" w:rsidRPr="0097119E" w:rsidRDefault="00CD63B5" w:rsidP="0083505B">
      <w:pPr>
        <w:pStyle w:val="Corpodeltesto3"/>
        <w:numPr>
          <w:ilvl w:val="0"/>
          <w:numId w:val="11"/>
        </w:numPr>
        <w:spacing w:line="240" w:lineRule="auto"/>
        <w:rPr>
          <w:u w:val="none"/>
        </w:rPr>
      </w:pPr>
      <w:r w:rsidRPr="0097119E">
        <w:rPr>
          <w:u w:val="none"/>
        </w:rPr>
        <w:t>Documentazione di cui al paragrafo 14.3 del disciplinare in caso di concordato preventivo con continuità aziendale di cui all’articolo 186 bis del r.d. 16 marzo 1942, n. 267.</w:t>
      </w:r>
    </w:p>
    <w:p w14:paraId="28C09A4A" w14:textId="77777777" w:rsidR="00CD63B5" w:rsidRPr="0097119E" w:rsidRDefault="00CD63B5" w:rsidP="000B61DB">
      <w:pPr>
        <w:widowControl w:val="0"/>
        <w:tabs>
          <w:tab w:val="left" w:pos="709"/>
        </w:tabs>
        <w:spacing w:line="360" w:lineRule="auto"/>
        <w:ind w:hanging="426"/>
        <w:jc w:val="both"/>
      </w:pPr>
    </w:p>
    <w:p w14:paraId="7FEBD575" w14:textId="77777777" w:rsidR="00CD63B5" w:rsidRPr="0097119E" w:rsidRDefault="00CD63B5" w:rsidP="00F5385C">
      <w:pPr>
        <w:rPr>
          <w:rFonts w:ascii="Times" w:hAnsi="Times"/>
          <w:szCs w:val="21"/>
        </w:rPr>
      </w:pPr>
      <w:r w:rsidRPr="0097119E">
        <w:rPr>
          <w:rFonts w:ascii="Times" w:hAnsi="Times"/>
          <w:szCs w:val="21"/>
        </w:rPr>
        <w:t xml:space="preserve">Letto, confermato e sottoscritto. </w:t>
      </w:r>
      <w:r w:rsidRPr="0097119E">
        <w:rPr>
          <w:rFonts w:ascii="Times" w:hAnsi="Times"/>
          <w:szCs w:val="21"/>
        </w:rPr>
        <w:tab/>
      </w:r>
      <w:r w:rsidRPr="0097119E">
        <w:rPr>
          <w:rFonts w:ascii="Times" w:hAnsi="Times"/>
          <w:szCs w:val="21"/>
        </w:rPr>
        <w:tab/>
      </w:r>
      <w:r w:rsidRPr="0097119E">
        <w:rPr>
          <w:rFonts w:ascii="Times" w:hAnsi="Times"/>
          <w:szCs w:val="21"/>
        </w:rPr>
        <w:tab/>
      </w:r>
      <w:r w:rsidRPr="0097119E">
        <w:rPr>
          <w:rFonts w:ascii="Times" w:hAnsi="Times"/>
          <w:szCs w:val="21"/>
        </w:rPr>
        <w:tab/>
      </w:r>
      <w:r w:rsidRPr="0097119E">
        <w:rPr>
          <w:rFonts w:ascii="Times" w:hAnsi="Times"/>
          <w:szCs w:val="21"/>
        </w:rPr>
        <w:tab/>
        <w:t>Firmato digitalmente</w:t>
      </w:r>
    </w:p>
    <w:p w14:paraId="1568DBC6" w14:textId="77777777" w:rsidR="00CD63B5" w:rsidRPr="0097119E" w:rsidRDefault="00CD63B5" w:rsidP="000B61DB">
      <w:pPr>
        <w:widowControl w:val="0"/>
        <w:spacing w:line="320" w:lineRule="exact"/>
        <w:ind w:left="4963" w:firstLine="709"/>
        <w:jc w:val="both"/>
        <w:rPr>
          <w:bCs/>
          <w:sz w:val="22"/>
          <w:szCs w:val="22"/>
        </w:rPr>
      </w:pPr>
    </w:p>
    <w:p w14:paraId="72C3EE8D" w14:textId="77777777" w:rsidR="00CD63B5" w:rsidRPr="0097119E" w:rsidRDefault="00CD63B5" w:rsidP="000B61DB">
      <w:pPr>
        <w:widowControl w:val="0"/>
        <w:spacing w:line="320" w:lineRule="exact"/>
        <w:ind w:left="4963" w:firstLine="709"/>
        <w:jc w:val="both"/>
        <w:rPr>
          <w:bCs/>
          <w:sz w:val="22"/>
          <w:szCs w:val="22"/>
        </w:rPr>
      </w:pPr>
    </w:p>
    <w:p w14:paraId="61A39D31" w14:textId="77777777" w:rsidR="00CD63B5" w:rsidRPr="0097119E" w:rsidRDefault="00CD63B5" w:rsidP="000B61DB">
      <w:pPr>
        <w:widowControl w:val="0"/>
        <w:spacing w:line="320" w:lineRule="exact"/>
        <w:ind w:left="4963" w:firstLine="709"/>
        <w:jc w:val="both"/>
        <w:rPr>
          <w:bCs/>
          <w:sz w:val="22"/>
          <w:szCs w:val="22"/>
        </w:rPr>
      </w:pPr>
    </w:p>
    <w:p w14:paraId="5CD2584F" w14:textId="77777777" w:rsidR="00CD63B5" w:rsidRPr="0097119E" w:rsidRDefault="00CD63B5" w:rsidP="000B61DB">
      <w:pPr>
        <w:widowControl w:val="0"/>
        <w:spacing w:line="320" w:lineRule="exact"/>
        <w:ind w:left="4963" w:firstLine="709"/>
        <w:jc w:val="both"/>
        <w:rPr>
          <w:bCs/>
          <w:sz w:val="22"/>
          <w:szCs w:val="22"/>
        </w:rPr>
      </w:pPr>
    </w:p>
    <w:p w14:paraId="0C92C40A" w14:textId="77777777" w:rsidR="00CD63B5" w:rsidRPr="0097119E" w:rsidRDefault="00CD63B5" w:rsidP="000B61DB">
      <w:pPr>
        <w:widowControl w:val="0"/>
        <w:spacing w:line="320" w:lineRule="exact"/>
        <w:ind w:left="4963" w:firstLine="709"/>
        <w:jc w:val="both"/>
        <w:rPr>
          <w:bCs/>
          <w:sz w:val="22"/>
          <w:szCs w:val="22"/>
        </w:rPr>
      </w:pPr>
    </w:p>
    <w:p w14:paraId="75777857" w14:textId="77777777" w:rsidR="00CD63B5" w:rsidRPr="0097119E" w:rsidRDefault="00CD63B5" w:rsidP="000B61DB">
      <w:pPr>
        <w:widowControl w:val="0"/>
        <w:spacing w:line="320" w:lineRule="exact"/>
        <w:ind w:left="4963" w:firstLine="709"/>
        <w:jc w:val="both"/>
        <w:rPr>
          <w:bCs/>
          <w:sz w:val="22"/>
          <w:szCs w:val="22"/>
        </w:rPr>
      </w:pPr>
    </w:p>
    <w:p w14:paraId="0350911A" w14:textId="77777777" w:rsidR="00CD63B5" w:rsidRPr="0097119E" w:rsidRDefault="00CD63B5" w:rsidP="000B61DB">
      <w:pPr>
        <w:widowControl w:val="0"/>
        <w:spacing w:line="320" w:lineRule="exact"/>
        <w:ind w:left="4963" w:firstLine="709"/>
        <w:jc w:val="both"/>
        <w:rPr>
          <w:bCs/>
          <w:sz w:val="22"/>
          <w:szCs w:val="22"/>
        </w:rPr>
      </w:pPr>
    </w:p>
    <w:p w14:paraId="44DB50B6" w14:textId="77777777" w:rsidR="00CD63B5" w:rsidRPr="0097119E" w:rsidRDefault="00CD63B5" w:rsidP="000B61DB">
      <w:pPr>
        <w:widowControl w:val="0"/>
        <w:spacing w:line="320" w:lineRule="exact"/>
        <w:ind w:left="4963" w:firstLine="709"/>
        <w:jc w:val="both"/>
        <w:rPr>
          <w:bCs/>
          <w:sz w:val="22"/>
          <w:szCs w:val="22"/>
        </w:rPr>
      </w:pPr>
    </w:p>
    <w:p w14:paraId="2CB42DCA" w14:textId="77777777" w:rsidR="00CD63B5" w:rsidRPr="0097119E" w:rsidRDefault="00CD63B5" w:rsidP="00033439">
      <w:pPr>
        <w:jc w:val="both"/>
        <w:rPr>
          <w:sz w:val="20"/>
        </w:rPr>
      </w:pPr>
      <w:r w:rsidRPr="0097119E">
        <w:rPr>
          <w:b/>
          <w:sz w:val="20"/>
          <w:u w:val="single"/>
        </w:rPr>
        <w:t>Nota Bene: si invitano i concorrenti a caricare sul portale tutta la documentazione di gara in formato &lt;&lt; .pdf/A &gt;&gt;</w:t>
      </w:r>
      <w:r w:rsidRPr="0097119E">
        <w:rPr>
          <w:b/>
          <w:bCs/>
          <w:iCs/>
          <w:sz w:val="20"/>
          <w:u w:val="single"/>
        </w:rPr>
        <w:t>firmata digitalmente secondo quanto previsto dal disciplinare.</w:t>
      </w:r>
    </w:p>
    <w:p w14:paraId="174D566F" w14:textId="77777777" w:rsidR="00CD63B5" w:rsidRPr="0097119E" w:rsidRDefault="00CD63B5" w:rsidP="000B61DB">
      <w:pPr>
        <w:widowControl w:val="0"/>
        <w:spacing w:line="320" w:lineRule="exact"/>
        <w:ind w:left="4963" w:firstLine="709"/>
        <w:jc w:val="both"/>
        <w:rPr>
          <w:bCs/>
          <w:sz w:val="22"/>
          <w:szCs w:val="22"/>
        </w:rPr>
      </w:pPr>
    </w:p>
    <w:sectPr w:rsidR="00CD63B5" w:rsidRPr="0097119E" w:rsidSect="006E6867">
      <w:footerReference w:type="default" r:id="rId9"/>
      <w:footnotePr>
        <w:pos w:val="beneathText"/>
      </w:footnotePr>
      <w:type w:val="continuous"/>
      <w:pgSz w:w="11909" w:h="16834" w:code="9"/>
      <w:pgMar w:top="1140" w:right="907" w:bottom="720" w:left="907" w:header="142" w:footer="431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D82F5" w14:textId="77777777" w:rsidR="00615A6C" w:rsidRDefault="00615A6C">
      <w:r>
        <w:separator/>
      </w:r>
    </w:p>
  </w:endnote>
  <w:endnote w:type="continuationSeparator" w:id="0">
    <w:p w14:paraId="6088591F" w14:textId="77777777" w:rsidR="00615A6C" w:rsidRDefault="0061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D59C0" w14:textId="77777777" w:rsidR="00C906CC" w:rsidRDefault="00C906CC">
    <w:pPr>
      <w:pStyle w:val="Pidipagina"/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2904"/>
      <w:gridCol w:w="3259"/>
    </w:tblGrid>
    <w:tr w:rsidR="00C906CC" w:rsidRPr="00041F58" w14:paraId="73795A5A" w14:textId="77777777" w:rsidTr="00867FB1">
      <w:trPr>
        <w:cantSplit/>
        <w:trHeight w:val="275"/>
        <w:jc w:val="center"/>
      </w:trPr>
      <w:tc>
        <w:tcPr>
          <w:tcW w:w="3614" w:type="dxa"/>
        </w:tcPr>
        <w:p w14:paraId="7AC8F1BD" w14:textId="77777777" w:rsidR="00C906CC" w:rsidRPr="00041F58" w:rsidRDefault="00C906CC" w:rsidP="00867FB1">
          <w:pPr>
            <w:pStyle w:val="Intestazione"/>
            <w:jc w:val="center"/>
            <w:rPr>
              <w:rFonts w:ascii="CG Times (W1)" w:hAnsi="CG Times (W1)"/>
            </w:rPr>
          </w:pPr>
          <w:r w:rsidRPr="00041F58">
            <w:rPr>
              <w:sz w:val="16"/>
              <w:lang w:val="en-US"/>
            </w:rPr>
            <w:t>M</w:t>
          </w:r>
          <w:r>
            <w:rPr>
              <w:sz w:val="16"/>
              <w:lang w:val="en-US"/>
            </w:rPr>
            <w:t>od. PTAI Rev 3</w:t>
          </w:r>
          <w:r w:rsidRPr="00041F58">
            <w:rPr>
              <w:sz w:val="16"/>
              <w:lang w:val="en-US"/>
            </w:rPr>
            <w:t xml:space="preserve"> </w:t>
          </w:r>
          <w:smartTag w:uri="urn:schemas-microsoft-com:office:smarttags" w:element="State">
            <w:smartTag w:uri="urn:schemas-microsoft-com:office:smarttags" w:element="place">
              <w:r w:rsidRPr="00041F58">
                <w:rPr>
                  <w:sz w:val="16"/>
                  <w:lang w:val="en-US"/>
                </w:rPr>
                <w:t>del</w:t>
              </w:r>
            </w:smartTag>
          </w:smartTag>
          <w:r w:rsidRPr="00041F58">
            <w:rPr>
              <w:sz w:val="16"/>
              <w:lang w:val="en-US"/>
            </w:rPr>
            <w:t xml:space="preserve"> 20</w:t>
          </w:r>
          <w:r>
            <w:rPr>
              <w:sz w:val="16"/>
              <w:lang w:val="en-US"/>
            </w:rPr>
            <w:t>22</w:t>
          </w:r>
        </w:p>
      </w:tc>
      <w:tc>
        <w:tcPr>
          <w:tcW w:w="2904" w:type="dxa"/>
        </w:tcPr>
        <w:p w14:paraId="09EEDB72" w14:textId="77777777" w:rsidR="00C906CC" w:rsidRDefault="00C906CC" w:rsidP="00867FB1">
          <w:pPr>
            <w:pStyle w:val="Intestazione"/>
            <w:jc w:val="center"/>
            <w:rPr>
              <w:rFonts w:ascii="CG Times (W1)" w:hAnsi="CG Times (W1)"/>
              <w:sz w:val="16"/>
            </w:rPr>
          </w:pPr>
          <w:r w:rsidRPr="00041F58">
            <w:rPr>
              <w:rFonts w:ascii="CG Times (W1)" w:hAnsi="CG Times (W1)"/>
              <w:sz w:val="16"/>
            </w:rPr>
            <w:t xml:space="preserve">Procedure Telematiche </w:t>
          </w:r>
          <w:r>
            <w:rPr>
              <w:rFonts w:ascii="CG Times (W1)" w:hAnsi="CG Times (W1)"/>
              <w:sz w:val="16"/>
            </w:rPr>
            <w:t>Aperte</w:t>
          </w:r>
        </w:p>
        <w:p w14:paraId="2B655A97" w14:textId="77777777" w:rsidR="00C906CC" w:rsidRPr="00041F58" w:rsidRDefault="00C906CC" w:rsidP="00867FB1">
          <w:pPr>
            <w:pStyle w:val="Intestazione"/>
            <w:jc w:val="center"/>
            <w:rPr>
              <w:rFonts w:ascii="CG Times (W1)" w:hAnsi="CG Times (W1)"/>
              <w:sz w:val="16"/>
            </w:rPr>
          </w:pPr>
          <w:r>
            <w:rPr>
              <w:rFonts w:ascii="CG Times (W1)" w:hAnsi="CG Times (W1)"/>
              <w:sz w:val="16"/>
            </w:rPr>
            <w:t>Istanza e dichiarazioni</w:t>
          </w:r>
        </w:p>
      </w:tc>
      <w:tc>
        <w:tcPr>
          <w:tcW w:w="3259" w:type="dxa"/>
        </w:tcPr>
        <w:p w14:paraId="6A5112D8" w14:textId="77777777" w:rsidR="00C906CC" w:rsidRDefault="00C906CC" w:rsidP="00727C27">
          <w:pPr>
            <w:pStyle w:val="Pidipagina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50A44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434CC6F4" w14:textId="77777777" w:rsidR="00C906CC" w:rsidRPr="00041F58" w:rsidRDefault="00C906CC" w:rsidP="00727C27">
          <w:pPr>
            <w:pStyle w:val="Intestazione"/>
            <w:jc w:val="right"/>
            <w:rPr>
              <w:rFonts w:ascii="CG Times (W1)" w:hAnsi="CG Times (W1)"/>
              <w:sz w:val="16"/>
              <w:lang w:val="en-US"/>
            </w:rPr>
          </w:pPr>
        </w:p>
      </w:tc>
    </w:tr>
  </w:tbl>
  <w:p w14:paraId="118C1520" w14:textId="77777777" w:rsidR="00C906CC" w:rsidRDefault="00C906CC">
    <w:pPr>
      <w:pStyle w:val="Pidipagina"/>
    </w:pPr>
  </w:p>
  <w:p w14:paraId="46132BCA" w14:textId="77777777" w:rsidR="00C906CC" w:rsidRDefault="00C906CC" w:rsidP="00E9295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3BA40" w14:textId="77777777" w:rsidR="00615A6C" w:rsidRDefault="00615A6C">
      <w:r>
        <w:separator/>
      </w:r>
    </w:p>
  </w:footnote>
  <w:footnote w:type="continuationSeparator" w:id="0">
    <w:p w14:paraId="57CCEE1C" w14:textId="77777777" w:rsidR="00615A6C" w:rsidRDefault="00615A6C">
      <w:r>
        <w:continuationSeparator/>
      </w:r>
    </w:p>
  </w:footnote>
  <w:footnote w:id="1">
    <w:p w14:paraId="55900BBD" w14:textId="77777777" w:rsidR="00C906CC" w:rsidRDefault="00C906CC" w:rsidP="00A13F43">
      <w:pPr>
        <w:pStyle w:val="Testonotaapidipagina"/>
        <w:ind w:firstLine="0"/>
      </w:pPr>
      <w:r w:rsidRPr="00F53B7C">
        <w:rPr>
          <w:vertAlign w:val="superscript"/>
        </w:rPr>
        <w:footnoteRef/>
      </w:r>
      <w:r w:rsidRPr="00F53B7C">
        <w:t xml:space="preserve"> Nell’ipotesi di partecipazione “plurisoggettiva” (RTI, consorzio, Rete di imprese, GEIE), si invita a verificare le specifiche previsioni contenute nel disciplinare di gara in merito alle modalità di presentazione dell’istanza di partecipazione e delle dichiarazioni richieste ai fini dell’ammissione a carico degli operatori associati / consorziati / retisti.</w:t>
      </w:r>
    </w:p>
  </w:footnote>
  <w:footnote w:id="2">
    <w:p w14:paraId="121F377E" w14:textId="77777777" w:rsidR="00C906CC" w:rsidRDefault="00C906CC" w:rsidP="00E62D25">
      <w:pPr>
        <w:pStyle w:val="Testonotaapidipagina"/>
        <w:ind w:firstLine="0"/>
      </w:pPr>
      <w:r w:rsidRPr="00F53B7C">
        <w:rPr>
          <w:rStyle w:val="Rimandonotaapidipagina"/>
        </w:rPr>
        <w:footnoteRef/>
      </w:r>
      <w:r w:rsidRPr="00F53B7C">
        <w:t xml:space="preserve"> Utilizzare gli schemi di dichiarazioni previste per gli RTI aggiornando il testo.</w:t>
      </w:r>
    </w:p>
  </w:footnote>
  <w:footnote w:id="3">
    <w:p w14:paraId="52A08A7B" w14:textId="77777777" w:rsidR="00C906CC" w:rsidRDefault="00C906CC" w:rsidP="00E62D25">
      <w:pPr>
        <w:pStyle w:val="Testonotaapidipagina"/>
        <w:ind w:firstLine="0"/>
      </w:pPr>
      <w:r w:rsidRPr="00F53B7C">
        <w:rPr>
          <w:rStyle w:val="Rimandonotaapidipagina"/>
        </w:rPr>
        <w:footnoteRef/>
      </w:r>
      <w:r w:rsidRPr="00F53B7C">
        <w:t xml:space="preserve"> Utilizzare gli schemi di dichiarazioni previste per gli RTI aggiornando il testo.</w:t>
      </w:r>
    </w:p>
  </w:footnote>
  <w:footnote w:id="4">
    <w:p w14:paraId="6994ADEE" w14:textId="0E095E09" w:rsidR="00C906CC" w:rsidRPr="00F3647B" w:rsidRDefault="00C906CC" w:rsidP="00F32EDE">
      <w:pPr>
        <w:pStyle w:val="Testonotaapidipagina"/>
        <w:ind w:firstLine="0"/>
        <w:rPr>
          <w:highlight w:val="yellow"/>
        </w:rPr>
      </w:pPr>
    </w:p>
  </w:footnote>
  <w:footnote w:id="5">
    <w:p w14:paraId="6CCAB8E0" w14:textId="77777777" w:rsidR="00C906CC" w:rsidRDefault="00C906CC" w:rsidP="00F2080B">
      <w:pPr>
        <w:pStyle w:val="Testonotaapidipagina"/>
        <w:ind w:firstLine="0"/>
      </w:pPr>
      <w:r w:rsidRPr="00F53B7C">
        <w:rPr>
          <w:rStyle w:val="Rimandonotaapidipagina"/>
        </w:rPr>
        <w:footnoteRef/>
      </w:r>
      <w:r w:rsidRPr="00F53B7C">
        <w:t xml:space="preserve"> Eliminare i documenti non previsti.</w:t>
      </w:r>
    </w:p>
  </w:footnote>
  <w:footnote w:id="6">
    <w:p w14:paraId="3D0FB88E" w14:textId="77777777" w:rsidR="00C906CC" w:rsidRDefault="00C906CC" w:rsidP="00662F74">
      <w:pPr>
        <w:pStyle w:val="Testonotaapidipagina"/>
        <w:ind w:firstLine="0"/>
      </w:pPr>
      <w:r w:rsidRPr="00F53B7C">
        <w:rPr>
          <w:rStyle w:val="Rimandonotaapidipagina"/>
        </w:rPr>
        <w:footnoteRef/>
      </w:r>
      <w:r w:rsidRPr="00F53B7C">
        <w:t xml:space="preserve"> Riportare la denominazione dell’operatore concorrente.</w:t>
      </w:r>
    </w:p>
  </w:footnote>
  <w:footnote w:id="7">
    <w:p w14:paraId="1F280424" w14:textId="1EC4DA91" w:rsidR="00C906CC" w:rsidRPr="00F53B7C" w:rsidRDefault="00C906CC" w:rsidP="0017078D">
      <w:pPr>
        <w:pStyle w:val="Titolo3"/>
        <w:shd w:val="clear" w:color="auto" w:fill="F9F9F9"/>
        <w:tabs>
          <w:tab w:val="left" w:pos="0"/>
        </w:tabs>
        <w:spacing w:line="240" w:lineRule="auto"/>
        <w:jc w:val="both"/>
        <w:rPr>
          <w:b w:val="0"/>
          <w:bCs w:val="0"/>
          <w:sz w:val="20"/>
        </w:rPr>
      </w:pPr>
      <w:r w:rsidRPr="00F53B7C">
        <w:rPr>
          <w:b w:val="0"/>
          <w:bCs w:val="0"/>
          <w:sz w:val="20"/>
          <w:vertAlign w:val="superscript"/>
        </w:rPr>
        <w:footnoteRef/>
      </w:r>
      <w:r w:rsidRPr="00F53B7C">
        <w:rPr>
          <w:b w:val="0"/>
          <w:bCs w:val="0"/>
          <w:sz w:val="20"/>
        </w:rPr>
        <w:t>Per l’individuazione dei soggetti da dichiarare cfr.</w:t>
      </w:r>
      <w:r w:rsidR="00850A44">
        <w:rPr>
          <w:b w:val="0"/>
          <w:bCs w:val="0"/>
          <w:sz w:val="20"/>
        </w:rPr>
        <w:t xml:space="preserve"> </w:t>
      </w:r>
      <w:bookmarkStart w:id="5" w:name="_GoBack"/>
      <w:bookmarkEnd w:id="5"/>
      <w:r w:rsidRPr="00F53B7C">
        <w:rPr>
          <w:b w:val="0"/>
          <w:iCs/>
          <w:sz w:val="20"/>
        </w:rPr>
        <w:t>atti dell’ANAC tra cui il</w:t>
      </w:r>
      <w:r w:rsidR="00850A44">
        <w:rPr>
          <w:b w:val="0"/>
          <w:iCs/>
          <w:sz w:val="20"/>
        </w:rPr>
        <w:t xml:space="preserve"> </w:t>
      </w:r>
      <w:r w:rsidRPr="00F53B7C">
        <w:rPr>
          <w:b w:val="0"/>
          <w:sz w:val="20"/>
        </w:rPr>
        <w:t>Comunicato del Presidente ANAC dell’ 08/11/2017</w:t>
      </w:r>
    </w:p>
    <w:p w14:paraId="5D33A9C6" w14:textId="77777777" w:rsidR="00C906CC" w:rsidRDefault="00C906CC" w:rsidP="0017078D">
      <w:pPr>
        <w:pStyle w:val="Titolo3"/>
        <w:shd w:val="clear" w:color="auto" w:fill="F9F9F9"/>
        <w:tabs>
          <w:tab w:val="left" w:pos="0"/>
        </w:tabs>
        <w:spacing w:line="240" w:lineRule="auto"/>
        <w:jc w:val="both"/>
      </w:pPr>
    </w:p>
  </w:footnote>
  <w:footnote w:id="8">
    <w:p w14:paraId="354A0FBA" w14:textId="77777777" w:rsidR="00C906CC" w:rsidRDefault="00C906CC" w:rsidP="00A63DAA">
      <w:pPr>
        <w:pStyle w:val="Testonotaapidipagina"/>
        <w:ind w:firstLine="0"/>
      </w:pPr>
      <w:r w:rsidRPr="00F53B7C">
        <w:rPr>
          <w:rStyle w:val="Rimandonotaapidipagina"/>
        </w:rPr>
        <w:footnoteRef/>
      </w:r>
      <w:r w:rsidRPr="00F53B7C">
        <w:t xml:space="preserve"> Riportare i documenti che si allegano.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82B"/>
    <w:multiLevelType w:val="hybridMultilevel"/>
    <w:tmpl w:val="30C6AD1A"/>
    <w:lvl w:ilvl="0" w:tplc="5AAE2AC8"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D5D09"/>
    <w:multiLevelType w:val="hybridMultilevel"/>
    <w:tmpl w:val="BEF66F14"/>
    <w:lvl w:ilvl="0" w:tplc="183C25EA">
      <w:start w:val="1"/>
      <w:numFmt w:val="bullet"/>
      <w:lvlText w:val=""/>
      <w:lvlJc w:val="left"/>
      <w:pPr>
        <w:tabs>
          <w:tab w:val="num" w:pos="1566"/>
        </w:tabs>
        <w:ind w:left="1566" w:hanging="360"/>
      </w:pPr>
      <w:rPr>
        <w:rFonts w:ascii="Symbol" w:hAnsi="Symbo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0C287E42"/>
    <w:multiLevelType w:val="hybridMultilevel"/>
    <w:tmpl w:val="14E87C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704AE"/>
    <w:multiLevelType w:val="hybridMultilevel"/>
    <w:tmpl w:val="6C100D10"/>
    <w:lvl w:ilvl="0" w:tplc="8B26CC4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E55A25"/>
    <w:multiLevelType w:val="hybridMultilevel"/>
    <w:tmpl w:val="03B0C390"/>
    <w:lvl w:ilvl="0" w:tplc="BBCC30CA">
      <w:start w:val="1"/>
      <w:numFmt w:val="bullet"/>
      <w:lvlText w:val=""/>
      <w:lvlJc w:val="left"/>
      <w:pPr>
        <w:tabs>
          <w:tab w:val="num" w:pos="1566"/>
        </w:tabs>
        <w:ind w:left="1566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4C87134"/>
    <w:multiLevelType w:val="hybridMultilevel"/>
    <w:tmpl w:val="753E31A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115753"/>
    <w:multiLevelType w:val="hybridMultilevel"/>
    <w:tmpl w:val="B95EC9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64E70"/>
    <w:multiLevelType w:val="hybridMultilevel"/>
    <w:tmpl w:val="B39CECA0"/>
    <w:lvl w:ilvl="0" w:tplc="34FC095E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/>
        <w:i/>
        <w:strike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D746AF"/>
    <w:multiLevelType w:val="singleLevel"/>
    <w:tmpl w:val="22C4112C"/>
    <w:lvl w:ilvl="0">
      <w:start w:val="2"/>
      <w:numFmt w:val="upperLetter"/>
      <w:pStyle w:val="Titolo6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230065C8"/>
    <w:multiLevelType w:val="hybridMultilevel"/>
    <w:tmpl w:val="13FADAB6"/>
    <w:lvl w:ilvl="0" w:tplc="BBCC30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044143"/>
    <w:multiLevelType w:val="hybridMultilevel"/>
    <w:tmpl w:val="ACD27D0C"/>
    <w:lvl w:ilvl="0" w:tplc="34FC095E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/>
        <w:i/>
        <w:strike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4C31EBA"/>
    <w:multiLevelType w:val="hybridMultilevel"/>
    <w:tmpl w:val="6C100D10"/>
    <w:lvl w:ilvl="0" w:tplc="8B26CC4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CC95082"/>
    <w:multiLevelType w:val="hybridMultilevel"/>
    <w:tmpl w:val="9A203922"/>
    <w:lvl w:ilvl="0" w:tplc="0410000F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/>
        <w:i w:val="0"/>
      </w:rPr>
    </w:lvl>
    <w:lvl w:ilvl="1" w:tplc="04100017">
      <w:start w:val="1"/>
      <w:numFmt w:val="lowerLetter"/>
      <w:lvlText w:val="%2)"/>
      <w:lvlJc w:val="left"/>
      <w:pPr>
        <w:ind w:left="1866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5E96A20"/>
    <w:multiLevelType w:val="hybridMultilevel"/>
    <w:tmpl w:val="647E8D5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EC4144"/>
    <w:multiLevelType w:val="hybridMultilevel"/>
    <w:tmpl w:val="AD40DD38"/>
    <w:lvl w:ilvl="0" w:tplc="A2A2A0C2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6ADE0ACB"/>
    <w:multiLevelType w:val="hybridMultilevel"/>
    <w:tmpl w:val="35F2E5A4"/>
    <w:lvl w:ilvl="0" w:tplc="64DA87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B05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CC40C9"/>
    <w:multiLevelType w:val="hybridMultilevel"/>
    <w:tmpl w:val="47166F0E"/>
    <w:lvl w:ilvl="0" w:tplc="E8E643B8">
      <w:start w:val="1"/>
      <w:numFmt w:val="decimal"/>
      <w:lvlText w:val="%1)"/>
      <w:lvlJc w:val="left"/>
      <w:pPr>
        <w:ind w:left="360" w:hanging="360"/>
      </w:pPr>
      <w:rPr>
        <w:rFonts w:cs="Courier New" w:hint="default"/>
        <w:strike w:val="0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02781A"/>
    <w:multiLevelType w:val="hybridMultilevel"/>
    <w:tmpl w:val="086A1578"/>
    <w:lvl w:ilvl="0" w:tplc="FBB4F0D8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6F1B363D"/>
    <w:multiLevelType w:val="hybridMultilevel"/>
    <w:tmpl w:val="A676A4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73AC4F4C"/>
    <w:multiLevelType w:val="hybridMultilevel"/>
    <w:tmpl w:val="D348F27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16"/>
  </w:num>
  <w:num w:numId="5">
    <w:abstractNumId w:val="19"/>
  </w:num>
  <w:num w:numId="6">
    <w:abstractNumId w:val="10"/>
  </w:num>
  <w:num w:numId="7">
    <w:abstractNumId w:val="18"/>
  </w:num>
  <w:num w:numId="8">
    <w:abstractNumId w:val="9"/>
  </w:num>
  <w:num w:numId="9">
    <w:abstractNumId w:val="6"/>
  </w:num>
  <w:num w:numId="10">
    <w:abstractNumId w:val="0"/>
  </w:num>
  <w:num w:numId="11">
    <w:abstractNumId w:val="15"/>
  </w:num>
  <w:num w:numId="12">
    <w:abstractNumId w:val="4"/>
  </w:num>
  <w:num w:numId="13">
    <w:abstractNumId w:val="1"/>
  </w:num>
  <w:num w:numId="14">
    <w:abstractNumId w:val="13"/>
  </w:num>
  <w:num w:numId="15">
    <w:abstractNumId w:val="5"/>
  </w:num>
  <w:num w:numId="16">
    <w:abstractNumId w:val="14"/>
  </w:num>
  <w:num w:numId="17">
    <w:abstractNumId w:val="7"/>
  </w:num>
  <w:num w:numId="18">
    <w:abstractNumId w:val="11"/>
  </w:num>
  <w:num w:numId="19">
    <w:abstractNumId w:val="3"/>
  </w:num>
  <w:num w:numId="20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FAC"/>
    <w:rsid w:val="00000273"/>
    <w:rsid w:val="000004D5"/>
    <w:rsid w:val="00000995"/>
    <w:rsid w:val="0000127E"/>
    <w:rsid w:val="0000159B"/>
    <w:rsid w:val="00001847"/>
    <w:rsid w:val="000038C3"/>
    <w:rsid w:val="00003FEB"/>
    <w:rsid w:val="000058E8"/>
    <w:rsid w:val="000148CF"/>
    <w:rsid w:val="00014958"/>
    <w:rsid w:val="00017876"/>
    <w:rsid w:val="000212E4"/>
    <w:rsid w:val="00023AB2"/>
    <w:rsid w:val="00023ECF"/>
    <w:rsid w:val="00025DDD"/>
    <w:rsid w:val="00026DDB"/>
    <w:rsid w:val="00031E15"/>
    <w:rsid w:val="00032D6B"/>
    <w:rsid w:val="000330D6"/>
    <w:rsid w:val="00033439"/>
    <w:rsid w:val="00034343"/>
    <w:rsid w:val="0003567F"/>
    <w:rsid w:val="00035F03"/>
    <w:rsid w:val="00036455"/>
    <w:rsid w:val="0004084C"/>
    <w:rsid w:val="000414A3"/>
    <w:rsid w:val="00041551"/>
    <w:rsid w:val="000417B3"/>
    <w:rsid w:val="00041F58"/>
    <w:rsid w:val="000435EF"/>
    <w:rsid w:val="00045B6B"/>
    <w:rsid w:val="00047A66"/>
    <w:rsid w:val="00051186"/>
    <w:rsid w:val="00053063"/>
    <w:rsid w:val="000536D0"/>
    <w:rsid w:val="00055C79"/>
    <w:rsid w:val="00056B4E"/>
    <w:rsid w:val="00062A9B"/>
    <w:rsid w:val="00062BD2"/>
    <w:rsid w:val="00062EE2"/>
    <w:rsid w:val="0006465D"/>
    <w:rsid w:val="000663C5"/>
    <w:rsid w:val="0006655F"/>
    <w:rsid w:val="00067240"/>
    <w:rsid w:val="000675CE"/>
    <w:rsid w:val="00071AE6"/>
    <w:rsid w:val="00076237"/>
    <w:rsid w:val="00077F4A"/>
    <w:rsid w:val="000804D0"/>
    <w:rsid w:val="000812CF"/>
    <w:rsid w:val="00083128"/>
    <w:rsid w:val="000833D9"/>
    <w:rsid w:val="00086320"/>
    <w:rsid w:val="00087DB7"/>
    <w:rsid w:val="00092EB5"/>
    <w:rsid w:val="000935F7"/>
    <w:rsid w:val="000936AC"/>
    <w:rsid w:val="00093A49"/>
    <w:rsid w:val="00093AAF"/>
    <w:rsid w:val="00094175"/>
    <w:rsid w:val="00095776"/>
    <w:rsid w:val="00095EE7"/>
    <w:rsid w:val="000960F3"/>
    <w:rsid w:val="00097A95"/>
    <w:rsid w:val="000A4539"/>
    <w:rsid w:val="000A570A"/>
    <w:rsid w:val="000A60C8"/>
    <w:rsid w:val="000A7E66"/>
    <w:rsid w:val="000B2668"/>
    <w:rsid w:val="000B2931"/>
    <w:rsid w:val="000B4CDD"/>
    <w:rsid w:val="000B61DB"/>
    <w:rsid w:val="000B6551"/>
    <w:rsid w:val="000C2C06"/>
    <w:rsid w:val="000C3A8F"/>
    <w:rsid w:val="000C5763"/>
    <w:rsid w:val="000D218F"/>
    <w:rsid w:val="000D26C0"/>
    <w:rsid w:val="000D564E"/>
    <w:rsid w:val="000D596A"/>
    <w:rsid w:val="000E1CDA"/>
    <w:rsid w:val="000E213D"/>
    <w:rsid w:val="000E35AA"/>
    <w:rsid w:val="000E45F0"/>
    <w:rsid w:val="000E5ABA"/>
    <w:rsid w:val="000E5BEE"/>
    <w:rsid w:val="000F0C94"/>
    <w:rsid w:val="000F0EAD"/>
    <w:rsid w:val="000F1431"/>
    <w:rsid w:val="000F37AB"/>
    <w:rsid w:val="000F5DB4"/>
    <w:rsid w:val="000F71BE"/>
    <w:rsid w:val="000F7241"/>
    <w:rsid w:val="001000D8"/>
    <w:rsid w:val="001012F6"/>
    <w:rsid w:val="00104934"/>
    <w:rsid w:val="00105856"/>
    <w:rsid w:val="00105AD9"/>
    <w:rsid w:val="0011062F"/>
    <w:rsid w:val="00111454"/>
    <w:rsid w:val="00112AB8"/>
    <w:rsid w:val="00112D99"/>
    <w:rsid w:val="001135EA"/>
    <w:rsid w:val="0011667F"/>
    <w:rsid w:val="001176C9"/>
    <w:rsid w:val="00120CBE"/>
    <w:rsid w:val="00120E05"/>
    <w:rsid w:val="00122680"/>
    <w:rsid w:val="0012772B"/>
    <w:rsid w:val="001318AA"/>
    <w:rsid w:val="00131D51"/>
    <w:rsid w:val="001353A2"/>
    <w:rsid w:val="00135C72"/>
    <w:rsid w:val="00140D40"/>
    <w:rsid w:val="00141268"/>
    <w:rsid w:val="00143471"/>
    <w:rsid w:val="001462FA"/>
    <w:rsid w:val="0014712E"/>
    <w:rsid w:val="0015008F"/>
    <w:rsid w:val="001510A6"/>
    <w:rsid w:val="00155D82"/>
    <w:rsid w:val="00156D29"/>
    <w:rsid w:val="001622FF"/>
    <w:rsid w:val="00165178"/>
    <w:rsid w:val="00165744"/>
    <w:rsid w:val="0016624A"/>
    <w:rsid w:val="0016686D"/>
    <w:rsid w:val="0017078D"/>
    <w:rsid w:val="00171074"/>
    <w:rsid w:val="0017551C"/>
    <w:rsid w:val="001758B1"/>
    <w:rsid w:val="00176B74"/>
    <w:rsid w:val="00176BE5"/>
    <w:rsid w:val="00176E6D"/>
    <w:rsid w:val="00176F08"/>
    <w:rsid w:val="00181A38"/>
    <w:rsid w:val="001833C2"/>
    <w:rsid w:val="001849C3"/>
    <w:rsid w:val="00184C63"/>
    <w:rsid w:val="00185E04"/>
    <w:rsid w:val="00191D35"/>
    <w:rsid w:val="001939B1"/>
    <w:rsid w:val="00196B1C"/>
    <w:rsid w:val="001A1F9A"/>
    <w:rsid w:val="001A54C0"/>
    <w:rsid w:val="001A66B9"/>
    <w:rsid w:val="001B0916"/>
    <w:rsid w:val="001B1A27"/>
    <w:rsid w:val="001B1F39"/>
    <w:rsid w:val="001B508D"/>
    <w:rsid w:val="001B74AF"/>
    <w:rsid w:val="001C04D8"/>
    <w:rsid w:val="001C600C"/>
    <w:rsid w:val="001C7DB3"/>
    <w:rsid w:val="001D3F71"/>
    <w:rsid w:val="001E0199"/>
    <w:rsid w:val="001E3CFC"/>
    <w:rsid w:val="001E58BA"/>
    <w:rsid w:val="001E761B"/>
    <w:rsid w:val="001E7863"/>
    <w:rsid w:val="001F069F"/>
    <w:rsid w:val="001F093A"/>
    <w:rsid w:val="001F2369"/>
    <w:rsid w:val="001F3055"/>
    <w:rsid w:val="001F35BC"/>
    <w:rsid w:val="001F4228"/>
    <w:rsid w:val="00200D89"/>
    <w:rsid w:val="002011BB"/>
    <w:rsid w:val="00201CC0"/>
    <w:rsid w:val="00201F1B"/>
    <w:rsid w:val="00203BCC"/>
    <w:rsid w:val="00206AD8"/>
    <w:rsid w:val="00206EAB"/>
    <w:rsid w:val="002108EF"/>
    <w:rsid w:val="00210BB6"/>
    <w:rsid w:val="00212D78"/>
    <w:rsid w:val="002174CF"/>
    <w:rsid w:val="00217967"/>
    <w:rsid w:val="00221524"/>
    <w:rsid w:val="0022240A"/>
    <w:rsid w:val="00226F0D"/>
    <w:rsid w:val="0022776E"/>
    <w:rsid w:val="00227EDE"/>
    <w:rsid w:val="002305E8"/>
    <w:rsid w:val="00232C2B"/>
    <w:rsid w:val="002332FF"/>
    <w:rsid w:val="0023618A"/>
    <w:rsid w:val="00237AFC"/>
    <w:rsid w:val="0024065D"/>
    <w:rsid w:val="00241694"/>
    <w:rsid w:val="00242B92"/>
    <w:rsid w:val="00242C9A"/>
    <w:rsid w:val="00243DE9"/>
    <w:rsid w:val="0024557B"/>
    <w:rsid w:val="00252057"/>
    <w:rsid w:val="0025327A"/>
    <w:rsid w:val="002552CC"/>
    <w:rsid w:val="00256671"/>
    <w:rsid w:val="00256F29"/>
    <w:rsid w:val="002573E5"/>
    <w:rsid w:val="00263A0C"/>
    <w:rsid w:val="002649BE"/>
    <w:rsid w:val="00264DEA"/>
    <w:rsid w:val="00265769"/>
    <w:rsid w:val="00266D94"/>
    <w:rsid w:val="00270E41"/>
    <w:rsid w:val="0027258F"/>
    <w:rsid w:val="00275D8C"/>
    <w:rsid w:val="00275F04"/>
    <w:rsid w:val="00276042"/>
    <w:rsid w:val="00277F2C"/>
    <w:rsid w:val="00280887"/>
    <w:rsid w:val="00281AA4"/>
    <w:rsid w:val="00285281"/>
    <w:rsid w:val="00285DEC"/>
    <w:rsid w:val="00287530"/>
    <w:rsid w:val="00290DB6"/>
    <w:rsid w:val="00291341"/>
    <w:rsid w:val="00291E07"/>
    <w:rsid w:val="00292B65"/>
    <w:rsid w:val="00294AF0"/>
    <w:rsid w:val="002977AB"/>
    <w:rsid w:val="002A0EB8"/>
    <w:rsid w:val="002A40A8"/>
    <w:rsid w:val="002A50D2"/>
    <w:rsid w:val="002A7E0E"/>
    <w:rsid w:val="002B084F"/>
    <w:rsid w:val="002B1DCD"/>
    <w:rsid w:val="002B2CC5"/>
    <w:rsid w:val="002B47B0"/>
    <w:rsid w:val="002B6933"/>
    <w:rsid w:val="002C0875"/>
    <w:rsid w:val="002C302C"/>
    <w:rsid w:val="002C3EC7"/>
    <w:rsid w:val="002D117C"/>
    <w:rsid w:val="002D1F63"/>
    <w:rsid w:val="002D2D75"/>
    <w:rsid w:val="002D33F4"/>
    <w:rsid w:val="002D3E6B"/>
    <w:rsid w:val="002D5C84"/>
    <w:rsid w:val="002E191E"/>
    <w:rsid w:val="002E1CFC"/>
    <w:rsid w:val="002E2DA3"/>
    <w:rsid w:val="002E361D"/>
    <w:rsid w:val="002E530A"/>
    <w:rsid w:val="002E5986"/>
    <w:rsid w:val="002E729C"/>
    <w:rsid w:val="002E75C7"/>
    <w:rsid w:val="002F32B5"/>
    <w:rsid w:val="002F6953"/>
    <w:rsid w:val="002F7477"/>
    <w:rsid w:val="002F7FAE"/>
    <w:rsid w:val="00302EE4"/>
    <w:rsid w:val="00303521"/>
    <w:rsid w:val="00304724"/>
    <w:rsid w:val="0030476E"/>
    <w:rsid w:val="00304FCE"/>
    <w:rsid w:val="0030765F"/>
    <w:rsid w:val="00307E05"/>
    <w:rsid w:val="003116E5"/>
    <w:rsid w:val="00311892"/>
    <w:rsid w:val="00311F80"/>
    <w:rsid w:val="00316953"/>
    <w:rsid w:val="00316B68"/>
    <w:rsid w:val="00320928"/>
    <w:rsid w:val="0032099B"/>
    <w:rsid w:val="00320CEC"/>
    <w:rsid w:val="00321229"/>
    <w:rsid w:val="003251A2"/>
    <w:rsid w:val="0032618C"/>
    <w:rsid w:val="00327BED"/>
    <w:rsid w:val="0033399C"/>
    <w:rsid w:val="003349B8"/>
    <w:rsid w:val="00334AB4"/>
    <w:rsid w:val="003366E9"/>
    <w:rsid w:val="0033751A"/>
    <w:rsid w:val="00337B7F"/>
    <w:rsid w:val="0034156A"/>
    <w:rsid w:val="00342904"/>
    <w:rsid w:val="003439E5"/>
    <w:rsid w:val="00346329"/>
    <w:rsid w:val="0034687F"/>
    <w:rsid w:val="00350E9D"/>
    <w:rsid w:val="00353C61"/>
    <w:rsid w:val="00353EBB"/>
    <w:rsid w:val="00354023"/>
    <w:rsid w:val="00354DC6"/>
    <w:rsid w:val="00356E62"/>
    <w:rsid w:val="00356EA5"/>
    <w:rsid w:val="00361316"/>
    <w:rsid w:val="00362DB8"/>
    <w:rsid w:val="00363112"/>
    <w:rsid w:val="003644F6"/>
    <w:rsid w:val="00364D70"/>
    <w:rsid w:val="00364D93"/>
    <w:rsid w:val="00364E31"/>
    <w:rsid w:val="003650AB"/>
    <w:rsid w:val="0036530F"/>
    <w:rsid w:val="003665E2"/>
    <w:rsid w:val="00366C73"/>
    <w:rsid w:val="00367D1F"/>
    <w:rsid w:val="00370861"/>
    <w:rsid w:val="00371B31"/>
    <w:rsid w:val="00373075"/>
    <w:rsid w:val="003736FA"/>
    <w:rsid w:val="00374CA7"/>
    <w:rsid w:val="00375CE4"/>
    <w:rsid w:val="0037747F"/>
    <w:rsid w:val="0038029F"/>
    <w:rsid w:val="00381D6E"/>
    <w:rsid w:val="00383698"/>
    <w:rsid w:val="00384C11"/>
    <w:rsid w:val="003908A6"/>
    <w:rsid w:val="00391D98"/>
    <w:rsid w:val="0039414F"/>
    <w:rsid w:val="00396476"/>
    <w:rsid w:val="00396719"/>
    <w:rsid w:val="00396DE4"/>
    <w:rsid w:val="003A03B4"/>
    <w:rsid w:val="003A199D"/>
    <w:rsid w:val="003A1EA8"/>
    <w:rsid w:val="003A440E"/>
    <w:rsid w:val="003B13BD"/>
    <w:rsid w:val="003B3327"/>
    <w:rsid w:val="003C03ED"/>
    <w:rsid w:val="003C065C"/>
    <w:rsid w:val="003C2868"/>
    <w:rsid w:val="003C29CB"/>
    <w:rsid w:val="003C5F09"/>
    <w:rsid w:val="003C625C"/>
    <w:rsid w:val="003C6D9E"/>
    <w:rsid w:val="003C6DC9"/>
    <w:rsid w:val="003C712F"/>
    <w:rsid w:val="003C71B5"/>
    <w:rsid w:val="003D199B"/>
    <w:rsid w:val="003D49FE"/>
    <w:rsid w:val="003D54AC"/>
    <w:rsid w:val="003D6419"/>
    <w:rsid w:val="003E2A3B"/>
    <w:rsid w:val="003E4768"/>
    <w:rsid w:val="003E6533"/>
    <w:rsid w:val="003F02A7"/>
    <w:rsid w:val="003F231B"/>
    <w:rsid w:val="003F3627"/>
    <w:rsid w:val="003F6D10"/>
    <w:rsid w:val="004018A2"/>
    <w:rsid w:val="00404F7E"/>
    <w:rsid w:val="00410A05"/>
    <w:rsid w:val="00414528"/>
    <w:rsid w:val="00415392"/>
    <w:rsid w:val="0041559B"/>
    <w:rsid w:val="00417015"/>
    <w:rsid w:val="004173DF"/>
    <w:rsid w:val="004173F5"/>
    <w:rsid w:val="00422B4C"/>
    <w:rsid w:val="00422CBA"/>
    <w:rsid w:val="00422D18"/>
    <w:rsid w:val="004246BE"/>
    <w:rsid w:val="00425C62"/>
    <w:rsid w:val="00426C36"/>
    <w:rsid w:val="0042757C"/>
    <w:rsid w:val="0043023C"/>
    <w:rsid w:val="00432423"/>
    <w:rsid w:val="00432AD3"/>
    <w:rsid w:val="00435587"/>
    <w:rsid w:val="004364B1"/>
    <w:rsid w:val="00436A6E"/>
    <w:rsid w:val="00437A14"/>
    <w:rsid w:val="004423F1"/>
    <w:rsid w:val="00443D1E"/>
    <w:rsid w:val="00443E38"/>
    <w:rsid w:val="004500D3"/>
    <w:rsid w:val="004508EB"/>
    <w:rsid w:val="00456735"/>
    <w:rsid w:val="00456F5B"/>
    <w:rsid w:val="00460DB5"/>
    <w:rsid w:val="0046109C"/>
    <w:rsid w:val="004620D9"/>
    <w:rsid w:val="004634D8"/>
    <w:rsid w:val="00464A09"/>
    <w:rsid w:val="00464E6C"/>
    <w:rsid w:val="00465077"/>
    <w:rsid w:val="004662BA"/>
    <w:rsid w:val="0046688C"/>
    <w:rsid w:val="00466E34"/>
    <w:rsid w:val="00466F04"/>
    <w:rsid w:val="0046713E"/>
    <w:rsid w:val="00471138"/>
    <w:rsid w:val="00473F16"/>
    <w:rsid w:val="00474A7B"/>
    <w:rsid w:val="00475E65"/>
    <w:rsid w:val="00476588"/>
    <w:rsid w:val="00476634"/>
    <w:rsid w:val="004835E5"/>
    <w:rsid w:val="00485199"/>
    <w:rsid w:val="00485BDC"/>
    <w:rsid w:val="00485CB9"/>
    <w:rsid w:val="0049128B"/>
    <w:rsid w:val="004913B5"/>
    <w:rsid w:val="00493113"/>
    <w:rsid w:val="00494C73"/>
    <w:rsid w:val="004974B1"/>
    <w:rsid w:val="004A003B"/>
    <w:rsid w:val="004A3AB0"/>
    <w:rsid w:val="004A3BEB"/>
    <w:rsid w:val="004A42B6"/>
    <w:rsid w:val="004A46CF"/>
    <w:rsid w:val="004A6E74"/>
    <w:rsid w:val="004A7877"/>
    <w:rsid w:val="004B118A"/>
    <w:rsid w:val="004B3164"/>
    <w:rsid w:val="004B3DEA"/>
    <w:rsid w:val="004B45AA"/>
    <w:rsid w:val="004B4649"/>
    <w:rsid w:val="004B73FE"/>
    <w:rsid w:val="004C07AC"/>
    <w:rsid w:val="004C3147"/>
    <w:rsid w:val="004C47F6"/>
    <w:rsid w:val="004C5215"/>
    <w:rsid w:val="004C6D0A"/>
    <w:rsid w:val="004D147E"/>
    <w:rsid w:val="004D2489"/>
    <w:rsid w:val="004D2A3B"/>
    <w:rsid w:val="004D3D14"/>
    <w:rsid w:val="004D47D7"/>
    <w:rsid w:val="004D4B6A"/>
    <w:rsid w:val="004D4C2D"/>
    <w:rsid w:val="004D5FEF"/>
    <w:rsid w:val="004E17AB"/>
    <w:rsid w:val="004E2BBD"/>
    <w:rsid w:val="004E2D39"/>
    <w:rsid w:val="004E40E3"/>
    <w:rsid w:val="004E4BC5"/>
    <w:rsid w:val="004E762B"/>
    <w:rsid w:val="004F10EB"/>
    <w:rsid w:val="004F2679"/>
    <w:rsid w:val="004F2AA4"/>
    <w:rsid w:val="004F58E2"/>
    <w:rsid w:val="004F71AE"/>
    <w:rsid w:val="004F7939"/>
    <w:rsid w:val="005008AC"/>
    <w:rsid w:val="0050577F"/>
    <w:rsid w:val="005057C9"/>
    <w:rsid w:val="0050609B"/>
    <w:rsid w:val="005110A9"/>
    <w:rsid w:val="0051398B"/>
    <w:rsid w:val="00514B89"/>
    <w:rsid w:val="00515F72"/>
    <w:rsid w:val="00516A7E"/>
    <w:rsid w:val="005175E7"/>
    <w:rsid w:val="00521AC1"/>
    <w:rsid w:val="00521F11"/>
    <w:rsid w:val="0052285E"/>
    <w:rsid w:val="00522B29"/>
    <w:rsid w:val="00522C80"/>
    <w:rsid w:val="00524CA3"/>
    <w:rsid w:val="0052502D"/>
    <w:rsid w:val="0052672E"/>
    <w:rsid w:val="00526BBB"/>
    <w:rsid w:val="00531223"/>
    <w:rsid w:val="005323FA"/>
    <w:rsid w:val="00532E8C"/>
    <w:rsid w:val="00533A42"/>
    <w:rsid w:val="00537891"/>
    <w:rsid w:val="00543982"/>
    <w:rsid w:val="00543BD9"/>
    <w:rsid w:val="00544185"/>
    <w:rsid w:val="00547B9D"/>
    <w:rsid w:val="00552CE5"/>
    <w:rsid w:val="00552EE7"/>
    <w:rsid w:val="0055354B"/>
    <w:rsid w:val="00553D9A"/>
    <w:rsid w:val="005540D3"/>
    <w:rsid w:val="005544E3"/>
    <w:rsid w:val="005557E4"/>
    <w:rsid w:val="0056252F"/>
    <w:rsid w:val="005648B7"/>
    <w:rsid w:val="00564BEE"/>
    <w:rsid w:val="00566331"/>
    <w:rsid w:val="00566A32"/>
    <w:rsid w:val="00567C55"/>
    <w:rsid w:val="005734D2"/>
    <w:rsid w:val="00573810"/>
    <w:rsid w:val="00573E6D"/>
    <w:rsid w:val="005753AA"/>
    <w:rsid w:val="00576B31"/>
    <w:rsid w:val="005805FE"/>
    <w:rsid w:val="0058604C"/>
    <w:rsid w:val="00586111"/>
    <w:rsid w:val="00587D70"/>
    <w:rsid w:val="005911C3"/>
    <w:rsid w:val="00593DAA"/>
    <w:rsid w:val="005A32D7"/>
    <w:rsid w:val="005A552F"/>
    <w:rsid w:val="005A59B0"/>
    <w:rsid w:val="005A7CA9"/>
    <w:rsid w:val="005B0E34"/>
    <w:rsid w:val="005B0EA9"/>
    <w:rsid w:val="005B0EDF"/>
    <w:rsid w:val="005B375C"/>
    <w:rsid w:val="005B609E"/>
    <w:rsid w:val="005B66B9"/>
    <w:rsid w:val="005B7CA4"/>
    <w:rsid w:val="005C07D1"/>
    <w:rsid w:val="005C13B7"/>
    <w:rsid w:val="005C1925"/>
    <w:rsid w:val="005C3FE4"/>
    <w:rsid w:val="005C702F"/>
    <w:rsid w:val="005C7E4A"/>
    <w:rsid w:val="005D01DF"/>
    <w:rsid w:val="005D023B"/>
    <w:rsid w:val="005D05B0"/>
    <w:rsid w:val="005D1C43"/>
    <w:rsid w:val="005D5866"/>
    <w:rsid w:val="005D6A31"/>
    <w:rsid w:val="005D7634"/>
    <w:rsid w:val="005E120F"/>
    <w:rsid w:val="005E1C29"/>
    <w:rsid w:val="005E6D5F"/>
    <w:rsid w:val="005E70EE"/>
    <w:rsid w:val="0060095D"/>
    <w:rsid w:val="00602037"/>
    <w:rsid w:val="00603C0C"/>
    <w:rsid w:val="00604F7D"/>
    <w:rsid w:val="00611B15"/>
    <w:rsid w:val="00615A6C"/>
    <w:rsid w:val="00616608"/>
    <w:rsid w:val="006179E6"/>
    <w:rsid w:val="00617CE2"/>
    <w:rsid w:val="0062212E"/>
    <w:rsid w:val="00624F50"/>
    <w:rsid w:val="006276DF"/>
    <w:rsid w:val="00627D35"/>
    <w:rsid w:val="00627ED5"/>
    <w:rsid w:val="00633BBF"/>
    <w:rsid w:val="006372F2"/>
    <w:rsid w:val="006374D1"/>
    <w:rsid w:val="00637906"/>
    <w:rsid w:val="006429D7"/>
    <w:rsid w:val="00644C2C"/>
    <w:rsid w:val="00647625"/>
    <w:rsid w:val="00652F55"/>
    <w:rsid w:val="006554F4"/>
    <w:rsid w:val="00656422"/>
    <w:rsid w:val="00657FFD"/>
    <w:rsid w:val="00660443"/>
    <w:rsid w:val="0066199C"/>
    <w:rsid w:val="00662B05"/>
    <w:rsid w:val="00662F74"/>
    <w:rsid w:val="006634A1"/>
    <w:rsid w:val="006637F9"/>
    <w:rsid w:val="00663847"/>
    <w:rsid w:val="006638DB"/>
    <w:rsid w:val="00665F21"/>
    <w:rsid w:val="006708B6"/>
    <w:rsid w:val="00671710"/>
    <w:rsid w:val="00671809"/>
    <w:rsid w:val="00671AD1"/>
    <w:rsid w:val="00672B45"/>
    <w:rsid w:val="00673F64"/>
    <w:rsid w:val="00675D69"/>
    <w:rsid w:val="00677B42"/>
    <w:rsid w:val="00680CA9"/>
    <w:rsid w:val="00681A31"/>
    <w:rsid w:val="00683C68"/>
    <w:rsid w:val="006873AF"/>
    <w:rsid w:val="00687888"/>
    <w:rsid w:val="006900A1"/>
    <w:rsid w:val="00692976"/>
    <w:rsid w:val="006957A4"/>
    <w:rsid w:val="00695874"/>
    <w:rsid w:val="0069646A"/>
    <w:rsid w:val="00697021"/>
    <w:rsid w:val="006A0F38"/>
    <w:rsid w:val="006A24D4"/>
    <w:rsid w:val="006A31DA"/>
    <w:rsid w:val="006A6593"/>
    <w:rsid w:val="006B42A3"/>
    <w:rsid w:val="006B4637"/>
    <w:rsid w:val="006B4E9F"/>
    <w:rsid w:val="006B709F"/>
    <w:rsid w:val="006B769D"/>
    <w:rsid w:val="006C1124"/>
    <w:rsid w:val="006C2758"/>
    <w:rsid w:val="006C3736"/>
    <w:rsid w:val="006C4957"/>
    <w:rsid w:val="006D2246"/>
    <w:rsid w:val="006D420B"/>
    <w:rsid w:val="006D4328"/>
    <w:rsid w:val="006E105D"/>
    <w:rsid w:val="006E10A6"/>
    <w:rsid w:val="006E15C9"/>
    <w:rsid w:val="006E1D87"/>
    <w:rsid w:val="006E2B09"/>
    <w:rsid w:val="006E2EB7"/>
    <w:rsid w:val="006E4BE8"/>
    <w:rsid w:val="006E6867"/>
    <w:rsid w:val="006E7CC3"/>
    <w:rsid w:val="006F0B4F"/>
    <w:rsid w:val="006F3232"/>
    <w:rsid w:val="006F362E"/>
    <w:rsid w:val="006F4C03"/>
    <w:rsid w:val="006F5D9B"/>
    <w:rsid w:val="006F643F"/>
    <w:rsid w:val="006F6D0A"/>
    <w:rsid w:val="006F7362"/>
    <w:rsid w:val="006F778D"/>
    <w:rsid w:val="006F7B72"/>
    <w:rsid w:val="00700BD4"/>
    <w:rsid w:val="007023F8"/>
    <w:rsid w:val="0070791C"/>
    <w:rsid w:val="00712760"/>
    <w:rsid w:val="0071378B"/>
    <w:rsid w:val="0072052A"/>
    <w:rsid w:val="00720708"/>
    <w:rsid w:val="00720808"/>
    <w:rsid w:val="0072139A"/>
    <w:rsid w:val="007219DC"/>
    <w:rsid w:val="00721AC8"/>
    <w:rsid w:val="00722888"/>
    <w:rsid w:val="007262ED"/>
    <w:rsid w:val="00727C27"/>
    <w:rsid w:val="00730B8E"/>
    <w:rsid w:val="00731D82"/>
    <w:rsid w:val="00732178"/>
    <w:rsid w:val="007338E9"/>
    <w:rsid w:val="007338FD"/>
    <w:rsid w:val="00733C99"/>
    <w:rsid w:val="007370E5"/>
    <w:rsid w:val="0074074E"/>
    <w:rsid w:val="00743361"/>
    <w:rsid w:val="00743459"/>
    <w:rsid w:val="007438F6"/>
    <w:rsid w:val="007441F2"/>
    <w:rsid w:val="00744869"/>
    <w:rsid w:val="0074515C"/>
    <w:rsid w:val="00745CDF"/>
    <w:rsid w:val="00747520"/>
    <w:rsid w:val="0075084B"/>
    <w:rsid w:val="00750F49"/>
    <w:rsid w:val="00751802"/>
    <w:rsid w:val="00755982"/>
    <w:rsid w:val="00756A6E"/>
    <w:rsid w:val="007574EE"/>
    <w:rsid w:val="00761BE9"/>
    <w:rsid w:val="0077455E"/>
    <w:rsid w:val="00777DB7"/>
    <w:rsid w:val="0078043B"/>
    <w:rsid w:val="0078076C"/>
    <w:rsid w:val="007808A1"/>
    <w:rsid w:val="00784ED7"/>
    <w:rsid w:val="00786D22"/>
    <w:rsid w:val="00787886"/>
    <w:rsid w:val="00787A81"/>
    <w:rsid w:val="00792149"/>
    <w:rsid w:val="00792B28"/>
    <w:rsid w:val="0079321D"/>
    <w:rsid w:val="0079328B"/>
    <w:rsid w:val="007937A0"/>
    <w:rsid w:val="00793EF5"/>
    <w:rsid w:val="00793F3A"/>
    <w:rsid w:val="0079524F"/>
    <w:rsid w:val="00795396"/>
    <w:rsid w:val="007953F9"/>
    <w:rsid w:val="0079611C"/>
    <w:rsid w:val="00797B23"/>
    <w:rsid w:val="007A0D74"/>
    <w:rsid w:val="007A2061"/>
    <w:rsid w:val="007A58DC"/>
    <w:rsid w:val="007A63DB"/>
    <w:rsid w:val="007A75AB"/>
    <w:rsid w:val="007A7C18"/>
    <w:rsid w:val="007A7D50"/>
    <w:rsid w:val="007A7D70"/>
    <w:rsid w:val="007A7E24"/>
    <w:rsid w:val="007B0251"/>
    <w:rsid w:val="007B314A"/>
    <w:rsid w:val="007B339D"/>
    <w:rsid w:val="007B3DCD"/>
    <w:rsid w:val="007B43FF"/>
    <w:rsid w:val="007B7BE3"/>
    <w:rsid w:val="007C034B"/>
    <w:rsid w:val="007C514A"/>
    <w:rsid w:val="007C5193"/>
    <w:rsid w:val="007D08BD"/>
    <w:rsid w:val="007D2A62"/>
    <w:rsid w:val="007D309C"/>
    <w:rsid w:val="007E2602"/>
    <w:rsid w:val="007E261F"/>
    <w:rsid w:val="007E31AA"/>
    <w:rsid w:val="007E3C6D"/>
    <w:rsid w:val="007E55E1"/>
    <w:rsid w:val="007E5738"/>
    <w:rsid w:val="007F08B8"/>
    <w:rsid w:val="007F1908"/>
    <w:rsid w:val="007F42B3"/>
    <w:rsid w:val="007F4712"/>
    <w:rsid w:val="007F4EB6"/>
    <w:rsid w:val="008044A4"/>
    <w:rsid w:val="00804E73"/>
    <w:rsid w:val="00805763"/>
    <w:rsid w:val="00805CCD"/>
    <w:rsid w:val="00806C53"/>
    <w:rsid w:val="00807C93"/>
    <w:rsid w:val="008135C2"/>
    <w:rsid w:val="00814A1C"/>
    <w:rsid w:val="0081681C"/>
    <w:rsid w:val="00820E84"/>
    <w:rsid w:val="00821D5C"/>
    <w:rsid w:val="008224A5"/>
    <w:rsid w:val="00823348"/>
    <w:rsid w:val="00823D5C"/>
    <w:rsid w:val="00824FA4"/>
    <w:rsid w:val="00826979"/>
    <w:rsid w:val="008307C2"/>
    <w:rsid w:val="00832996"/>
    <w:rsid w:val="00832C0F"/>
    <w:rsid w:val="00834E0B"/>
    <w:rsid w:val="0083505B"/>
    <w:rsid w:val="00835DFD"/>
    <w:rsid w:val="00835EC9"/>
    <w:rsid w:val="0083630B"/>
    <w:rsid w:val="0083630F"/>
    <w:rsid w:val="00836EBF"/>
    <w:rsid w:val="008374DC"/>
    <w:rsid w:val="00837D06"/>
    <w:rsid w:val="0084120B"/>
    <w:rsid w:val="00841242"/>
    <w:rsid w:val="00841BED"/>
    <w:rsid w:val="008422FD"/>
    <w:rsid w:val="00844684"/>
    <w:rsid w:val="00844DEA"/>
    <w:rsid w:val="008470A3"/>
    <w:rsid w:val="0084716B"/>
    <w:rsid w:val="00850A44"/>
    <w:rsid w:val="00850BED"/>
    <w:rsid w:val="008533BA"/>
    <w:rsid w:val="00854E4A"/>
    <w:rsid w:val="00856004"/>
    <w:rsid w:val="008612F2"/>
    <w:rsid w:val="0086149F"/>
    <w:rsid w:val="008617AE"/>
    <w:rsid w:val="008629F7"/>
    <w:rsid w:val="008639FF"/>
    <w:rsid w:val="00866915"/>
    <w:rsid w:val="00867FB1"/>
    <w:rsid w:val="00870CCB"/>
    <w:rsid w:val="00871E18"/>
    <w:rsid w:val="0087455F"/>
    <w:rsid w:val="00875A24"/>
    <w:rsid w:val="00875BAF"/>
    <w:rsid w:val="00876F9B"/>
    <w:rsid w:val="00881632"/>
    <w:rsid w:val="008841DB"/>
    <w:rsid w:val="00884ACF"/>
    <w:rsid w:val="00885EA6"/>
    <w:rsid w:val="0088654B"/>
    <w:rsid w:val="008873AA"/>
    <w:rsid w:val="008927C1"/>
    <w:rsid w:val="008940B2"/>
    <w:rsid w:val="00894191"/>
    <w:rsid w:val="00894AEE"/>
    <w:rsid w:val="008957EF"/>
    <w:rsid w:val="00895CDF"/>
    <w:rsid w:val="008A075C"/>
    <w:rsid w:val="008A4590"/>
    <w:rsid w:val="008A775D"/>
    <w:rsid w:val="008B066A"/>
    <w:rsid w:val="008B0795"/>
    <w:rsid w:val="008B2329"/>
    <w:rsid w:val="008B5E45"/>
    <w:rsid w:val="008B6987"/>
    <w:rsid w:val="008B6B1B"/>
    <w:rsid w:val="008B7774"/>
    <w:rsid w:val="008C4DAB"/>
    <w:rsid w:val="008C5305"/>
    <w:rsid w:val="008C6529"/>
    <w:rsid w:val="008C7372"/>
    <w:rsid w:val="008D06C7"/>
    <w:rsid w:val="008D0B13"/>
    <w:rsid w:val="008D10FA"/>
    <w:rsid w:val="008D1B0B"/>
    <w:rsid w:val="008D729B"/>
    <w:rsid w:val="008E1371"/>
    <w:rsid w:val="008E229E"/>
    <w:rsid w:val="008E4F90"/>
    <w:rsid w:val="008E543B"/>
    <w:rsid w:val="008E77DB"/>
    <w:rsid w:val="008E79AD"/>
    <w:rsid w:val="008F02DB"/>
    <w:rsid w:val="008F13E7"/>
    <w:rsid w:val="008F1538"/>
    <w:rsid w:val="008F1C85"/>
    <w:rsid w:val="008F242E"/>
    <w:rsid w:val="008F3C7E"/>
    <w:rsid w:val="008F40FA"/>
    <w:rsid w:val="0090021D"/>
    <w:rsid w:val="009041C9"/>
    <w:rsid w:val="0090444A"/>
    <w:rsid w:val="00905892"/>
    <w:rsid w:val="00907065"/>
    <w:rsid w:val="0090769A"/>
    <w:rsid w:val="0091273A"/>
    <w:rsid w:val="00913801"/>
    <w:rsid w:val="00915EFE"/>
    <w:rsid w:val="009178B2"/>
    <w:rsid w:val="0092187B"/>
    <w:rsid w:val="00923D6A"/>
    <w:rsid w:val="0092435E"/>
    <w:rsid w:val="00924DDD"/>
    <w:rsid w:val="00925F8C"/>
    <w:rsid w:val="00927BDC"/>
    <w:rsid w:val="00931DA7"/>
    <w:rsid w:val="0093274F"/>
    <w:rsid w:val="00932C5D"/>
    <w:rsid w:val="009401B6"/>
    <w:rsid w:val="009418D9"/>
    <w:rsid w:val="0094206E"/>
    <w:rsid w:val="009422B3"/>
    <w:rsid w:val="00944895"/>
    <w:rsid w:val="009463AB"/>
    <w:rsid w:val="00946686"/>
    <w:rsid w:val="00947278"/>
    <w:rsid w:val="00950722"/>
    <w:rsid w:val="009518A8"/>
    <w:rsid w:val="00951900"/>
    <w:rsid w:val="00951901"/>
    <w:rsid w:val="00955E02"/>
    <w:rsid w:val="00955E34"/>
    <w:rsid w:val="00955F77"/>
    <w:rsid w:val="00957606"/>
    <w:rsid w:val="00962367"/>
    <w:rsid w:val="00963D18"/>
    <w:rsid w:val="00963F55"/>
    <w:rsid w:val="0096754F"/>
    <w:rsid w:val="0097119E"/>
    <w:rsid w:val="009738C8"/>
    <w:rsid w:val="00973A77"/>
    <w:rsid w:val="009749C7"/>
    <w:rsid w:val="00975083"/>
    <w:rsid w:val="0098145A"/>
    <w:rsid w:val="0098375C"/>
    <w:rsid w:val="00985EFC"/>
    <w:rsid w:val="00986F7B"/>
    <w:rsid w:val="009900C8"/>
    <w:rsid w:val="00990182"/>
    <w:rsid w:val="00990202"/>
    <w:rsid w:val="00992A33"/>
    <w:rsid w:val="0099457E"/>
    <w:rsid w:val="00996A3F"/>
    <w:rsid w:val="009974F8"/>
    <w:rsid w:val="009A0C3E"/>
    <w:rsid w:val="009A241D"/>
    <w:rsid w:val="009A2CCA"/>
    <w:rsid w:val="009A2E1C"/>
    <w:rsid w:val="009B1269"/>
    <w:rsid w:val="009B1337"/>
    <w:rsid w:val="009B2CE2"/>
    <w:rsid w:val="009B3097"/>
    <w:rsid w:val="009B3456"/>
    <w:rsid w:val="009B38BC"/>
    <w:rsid w:val="009B3F70"/>
    <w:rsid w:val="009B4156"/>
    <w:rsid w:val="009C0308"/>
    <w:rsid w:val="009C090B"/>
    <w:rsid w:val="009C2D24"/>
    <w:rsid w:val="009C2F29"/>
    <w:rsid w:val="009C3041"/>
    <w:rsid w:val="009C5309"/>
    <w:rsid w:val="009C6BC6"/>
    <w:rsid w:val="009C797C"/>
    <w:rsid w:val="009C7B79"/>
    <w:rsid w:val="009D16D0"/>
    <w:rsid w:val="009D44A6"/>
    <w:rsid w:val="009D5F0A"/>
    <w:rsid w:val="009E081F"/>
    <w:rsid w:val="009E0A69"/>
    <w:rsid w:val="009E17EF"/>
    <w:rsid w:val="009E19BB"/>
    <w:rsid w:val="009E5994"/>
    <w:rsid w:val="009E5AFF"/>
    <w:rsid w:val="009E7344"/>
    <w:rsid w:val="009F0545"/>
    <w:rsid w:val="009F38CB"/>
    <w:rsid w:val="009F70A6"/>
    <w:rsid w:val="009F7580"/>
    <w:rsid w:val="00A000A2"/>
    <w:rsid w:val="00A00CAD"/>
    <w:rsid w:val="00A06677"/>
    <w:rsid w:val="00A10694"/>
    <w:rsid w:val="00A13F43"/>
    <w:rsid w:val="00A157ED"/>
    <w:rsid w:val="00A21143"/>
    <w:rsid w:val="00A22109"/>
    <w:rsid w:val="00A227D1"/>
    <w:rsid w:val="00A2337E"/>
    <w:rsid w:val="00A2365B"/>
    <w:rsid w:val="00A24B7E"/>
    <w:rsid w:val="00A2507B"/>
    <w:rsid w:val="00A254BF"/>
    <w:rsid w:val="00A258E0"/>
    <w:rsid w:val="00A30479"/>
    <w:rsid w:val="00A31B5C"/>
    <w:rsid w:val="00A31D01"/>
    <w:rsid w:val="00A32F09"/>
    <w:rsid w:val="00A3350B"/>
    <w:rsid w:val="00A33B2F"/>
    <w:rsid w:val="00A35B56"/>
    <w:rsid w:val="00A3766C"/>
    <w:rsid w:val="00A40185"/>
    <w:rsid w:val="00A41C16"/>
    <w:rsid w:val="00A42279"/>
    <w:rsid w:val="00A44F52"/>
    <w:rsid w:val="00A459F6"/>
    <w:rsid w:val="00A50157"/>
    <w:rsid w:val="00A52907"/>
    <w:rsid w:val="00A53F19"/>
    <w:rsid w:val="00A5402D"/>
    <w:rsid w:val="00A55067"/>
    <w:rsid w:val="00A55323"/>
    <w:rsid w:val="00A5610C"/>
    <w:rsid w:val="00A56DFA"/>
    <w:rsid w:val="00A601D8"/>
    <w:rsid w:val="00A6088B"/>
    <w:rsid w:val="00A62D7A"/>
    <w:rsid w:val="00A63D26"/>
    <w:rsid w:val="00A63DAA"/>
    <w:rsid w:val="00A640D0"/>
    <w:rsid w:val="00A64474"/>
    <w:rsid w:val="00A64DF7"/>
    <w:rsid w:val="00A65E85"/>
    <w:rsid w:val="00A66C1E"/>
    <w:rsid w:val="00A73839"/>
    <w:rsid w:val="00A7435F"/>
    <w:rsid w:val="00A74A8A"/>
    <w:rsid w:val="00A74EE8"/>
    <w:rsid w:val="00A771B3"/>
    <w:rsid w:val="00A771B8"/>
    <w:rsid w:val="00A81670"/>
    <w:rsid w:val="00A82C4D"/>
    <w:rsid w:val="00A83AFF"/>
    <w:rsid w:val="00A83BDC"/>
    <w:rsid w:val="00A84C3E"/>
    <w:rsid w:val="00A85C0F"/>
    <w:rsid w:val="00A9189F"/>
    <w:rsid w:val="00A9229E"/>
    <w:rsid w:val="00A937B4"/>
    <w:rsid w:val="00A94836"/>
    <w:rsid w:val="00A95AD9"/>
    <w:rsid w:val="00A97EE2"/>
    <w:rsid w:val="00AA2931"/>
    <w:rsid w:val="00AA3B15"/>
    <w:rsid w:val="00AA48CE"/>
    <w:rsid w:val="00AA5182"/>
    <w:rsid w:val="00AA551D"/>
    <w:rsid w:val="00AA56C5"/>
    <w:rsid w:val="00AA6E09"/>
    <w:rsid w:val="00AA7814"/>
    <w:rsid w:val="00AA7FCC"/>
    <w:rsid w:val="00AB1F0D"/>
    <w:rsid w:val="00AB362D"/>
    <w:rsid w:val="00AB47C0"/>
    <w:rsid w:val="00AC05BC"/>
    <w:rsid w:val="00AC411B"/>
    <w:rsid w:val="00AC68FD"/>
    <w:rsid w:val="00AC7E9B"/>
    <w:rsid w:val="00AD1A28"/>
    <w:rsid w:val="00AD3C6D"/>
    <w:rsid w:val="00AD5E61"/>
    <w:rsid w:val="00AE1449"/>
    <w:rsid w:val="00AF14C4"/>
    <w:rsid w:val="00AF2205"/>
    <w:rsid w:val="00AF2420"/>
    <w:rsid w:val="00AF24CA"/>
    <w:rsid w:val="00AF397F"/>
    <w:rsid w:val="00AF48CC"/>
    <w:rsid w:val="00AF6644"/>
    <w:rsid w:val="00AF68F1"/>
    <w:rsid w:val="00AF7E48"/>
    <w:rsid w:val="00B01893"/>
    <w:rsid w:val="00B03537"/>
    <w:rsid w:val="00B03E26"/>
    <w:rsid w:val="00B03E3B"/>
    <w:rsid w:val="00B04613"/>
    <w:rsid w:val="00B04A9B"/>
    <w:rsid w:val="00B0588B"/>
    <w:rsid w:val="00B07076"/>
    <w:rsid w:val="00B111D8"/>
    <w:rsid w:val="00B12C9E"/>
    <w:rsid w:val="00B150B0"/>
    <w:rsid w:val="00B20E52"/>
    <w:rsid w:val="00B2377F"/>
    <w:rsid w:val="00B23CD3"/>
    <w:rsid w:val="00B26960"/>
    <w:rsid w:val="00B27E08"/>
    <w:rsid w:val="00B31159"/>
    <w:rsid w:val="00B314A2"/>
    <w:rsid w:val="00B31677"/>
    <w:rsid w:val="00B318FC"/>
    <w:rsid w:val="00B32BB0"/>
    <w:rsid w:val="00B34622"/>
    <w:rsid w:val="00B365B5"/>
    <w:rsid w:val="00B36EAA"/>
    <w:rsid w:val="00B42789"/>
    <w:rsid w:val="00B42809"/>
    <w:rsid w:val="00B443C4"/>
    <w:rsid w:val="00B44D2D"/>
    <w:rsid w:val="00B45733"/>
    <w:rsid w:val="00B474CF"/>
    <w:rsid w:val="00B50DFB"/>
    <w:rsid w:val="00B52376"/>
    <w:rsid w:val="00B530AF"/>
    <w:rsid w:val="00B551C3"/>
    <w:rsid w:val="00B5654B"/>
    <w:rsid w:val="00B57606"/>
    <w:rsid w:val="00B617AE"/>
    <w:rsid w:val="00B62594"/>
    <w:rsid w:val="00B63601"/>
    <w:rsid w:val="00B6453D"/>
    <w:rsid w:val="00B64602"/>
    <w:rsid w:val="00B64D3D"/>
    <w:rsid w:val="00B665E9"/>
    <w:rsid w:val="00B6693D"/>
    <w:rsid w:val="00B67700"/>
    <w:rsid w:val="00B71FFF"/>
    <w:rsid w:val="00B721E5"/>
    <w:rsid w:val="00B72B93"/>
    <w:rsid w:val="00B72F02"/>
    <w:rsid w:val="00B74BB6"/>
    <w:rsid w:val="00B819D4"/>
    <w:rsid w:val="00B82E56"/>
    <w:rsid w:val="00B842C5"/>
    <w:rsid w:val="00B868EE"/>
    <w:rsid w:val="00B879A7"/>
    <w:rsid w:val="00B87A54"/>
    <w:rsid w:val="00B93CAA"/>
    <w:rsid w:val="00B93D16"/>
    <w:rsid w:val="00B94180"/>
    <w:rsid w:val="00BA02DD"/>
    <w:rsid w:val="00BA1689"/>
    <w:rsid w:val="00BA1D6B"/>
    <w:rsid w:val="00BA443B"/>
    <w:rsid w:val="00BA448A"/>
    <w:rsid w:val="00BA4E9F"/>
    <w:rsid w:val="00BA5124"/>
    <w:rsid w:val="00BB21BA"/>
    <w:rsid w:val="00BB56E7"/>
    <w:rsid w:val="00BC0FD9"/>
    <w:rsid w:val="00BC11EE"/>
    <w:rsid w:val="00BC1468"/>
    <w:rsid w:val="00BC1B82"/>
    <w:rsid w:val="00BC3CE4"/>
    <w:rsid w:val="00BC455C"/>
    <w:rsid w:val="00BC49FA"/>
    <w:rsid w:val="00BC5D68"/>
    <w:rsid w:val="00BD0940"/>
    <w:rsid w:val="00BD2DC4"/>
    <w:rsid w:val="00BD3232"/>
    <w:rsid w:val="00BD4195"/>
    <w:rsid w:val="00BD4794"/>
    <w:rsid w:val="00BD4E54"/>
    <w:rsid w:val="00BD58D7"/>
    <w:rsid w:val="00BE0491"/>
    <w:rsid w:val="00BE163A"/>
    <w:rsid w:val="00BF090B"/>
    <w:rsid w:val="00BF0DB0"/>
    <w:rsid w:val="00BF29AD"/>
    <w:rsid w:val="00BF2F78"/>
    <w:rsid w:val="00C013D2"/>
    <w:rsid w:val="00C02475"/>
    <w:rsid w:val="00C06ABE"/>
    <w:rsid w:val="00C0717B"/>
    <w:rsid w:val="00C119FC"/>
    <w:rsid w:val="00C1259B"/>
    <w:rsid w:val="00C13013"/>
    <w:rsid w:val="00C13660"/>
    <w:rsid w:val="00C16CC8"/>
    <w:rsid w:val="00C2073C"/>
    <w:rsid w:val="00C233E1"/>
    <w:rsid w:val="00C23401"/>
    <w:rsid w:val="00C23C20"/>
    <w:rsid w:val="00C25168"/>
    <w:rsid w:val="00C31F2C"/>
    <w:rsid w:val="00C3325D"/>
    <w:rsid w:val="00C335B2"/>
    <w:rsid w:val="00C345ED"/>
    <w:rsid w:val="00C3617E"/>
    <w:rsid w:val="00C3710B"/>
    <w:rsid w:val="00C40048"/>
    <w:rsid w:val="00C400A6"/>
    <w:rsid w:val="00C4056C"/>
    <w:rsid w:val="00C42378"/>
    <w:rsid w:val="00C44320"/>
    <w:rsid w:val="00C476A5"/>
    <w:rsid w:val="00C52C9A"/>
    <w:rsid w:val="00C55CD7"/>
    <w:rsid w:val="00C603AC"/>
    <w:rsid w:val="00C61F7E"/>
    <w:rsid w:val="00C62267"/>
    <w:rsid w:val="00C63A32"/>
    <w:rsid w:val="00C64A5A"/>
    <w:rsid w:val="00C65BBE"/>
    <w:rsid w:val="00C677EA"/>
    <w:rsid w:val="00C678EE"/>
    <w:rsid w:val="00C67E4A"/>
    <w:rsid w:val="00C709F6"/>
    <w:rsid w:val="00C71A90"/>
    <w:rsid w:val="00C7248C"/>
    <w:rsid w:val="00C72980"/>
    <w:rsid w:val="00C75749"/>
    <w:rsid w:val="00C76D48"/>
    <w:rsid w:val="00C76DA3"/>
    <w:rsid w:val="00C77566"/>
    <w:rsid w:val="00C8104E"/>
    <w:rsid w:val="00C81675"/>
    <w:rsid w:val="00C82FAC"/>
    <w:rsid w:val="00C8384E"/>
    <w:rsid w:val="00C83850"/>
    <w:rsid w:val="00C84556"/>
    <w:rsid w:val="00C85646"/>
    <w:rsid w:val="00C861F1"/>
    <w:rsid w:val="00C87672"/>
    <w:rsid w:val="00C906CC"/>
    <w:rsid w:val="00C90817"/>
    <w:rsid w:val="00C908D7"/>
    <w:rsid w:val="00C92DE0"/>
    <w:rsid w:val="00C942B4"/>
    <w:rsid w:val="00C9467B"/>
    <w:rsid w:val="00C94F89"/>
    <w:rsid w:val="00C95227"/>
    <w:rsid w:val="00C974E1"/>
    <w:rsid w:val="00CA178C"/>
    <w:rsid w:val="00CA30FB"/>
    <w:rsid w:val="00CA40F1"/>
    <w:rsid w:val="00CA4C04"/>
    <w:rsid w:val="00CA63AC"/>
    <w:rsid w:val="00CA65A9"/>
    <w:rsid w:val="00CB4385"/>
    <w:rsid w:val="00CB7552"/>
    <w:rsid w:val="00CB78E7"/>
    <w:rsid w:val="00CC3580"/>
    <w:rsid w:val="00CD08C5"/>
    <w:rsid w:val="00CD1F47"/>
    <w:rsid w:val="00CD21E3"/>
    <w:rsid w:val="00CD3946"/>
    <w:rsid w:val="00CD42A4"/>
    <w:rsid w:val="00CD54BF"/>
    <w:rsid w:val="00CD5BDD"/>
    <w:rsid w:val="00CD63B5"/>
    <w:rsid w:val="00CD68A4"/>
    <w:rsid w:val="00CD79AE"/>
    <w:rsid w:val="00CE0B61"/>
    <w:rsid w:val="00CE1AC4"/>
    <w:rsid w:val="00CE392A"/>
    <w:rsid w:val="00CE43D2"/>
    <w:rsid w:val="00CE4E40"/>
    <w:rsid w:val="00CF159E"/>
    <w:rsid w:val="00CF1B6D"/>
    <w:rsid w:val="00CF23C4"/>
    <w:rsid w:val="00CF2EFF"/>
    <w:rsid w:val="00CF4601"/>
    <w:rsid w:val="00CF5585"/>
    <w:rsid w:val="00CF58B4"/>
    <w:rsid w:val="00D0090B"/>
    <w:rsid w:val="00D02174"/>
    <w:rsid w:val="00D02456"/>
    <w:rsid w:val="00D02CD1"/>
    <w:rsid w:val="00D0352A"/>
    <w:rsid w:val="00D03970"/>
    <w:rsid w:val="00D052F5"/>
    <w:rsid w:val="00D063E5"/>
    <w:rsid w:val="00D078E8"/>
    <w:rsid w:val="00D10780"/>
    <w:rsid w:val="00D11318"/>
    <w:rsid w:val="00D1136D"/>
    <w:rsid w:val="00D12B5A"/>
    <w:rsid w:val="00D13AF2"/>
    <w:rsid w:val="00D1675C"/>
    <w:rsid w:val="00D22114"/>
    <w:rsid w:val="00D25A64"/>
    <w:rsid w:val="00D3186C"/>
    <w:rsid w:val="00D35230"/>
    <w:rsid w:val="00D36F2A"/>
    <w:rsid w:val="00D37CB6"/>
    <w:rsid w:val="00D40C52"/>
    <w:rsid w:val="00D41653"/>
    <w:rsid w:val="00D41C2C"/>
    <w:rsid w:val="00D425FE"/>
    <w:rsid w:val="00D426AA"/>
    <w:rsid w:val="00D4288A"/>
    <w:rsid w:val="00D435E2"/>
    <w:rsid w:val="00D4467F"/>
    <w:rsid w:val="00D458ED"/>
    <w:rsid w:val="00D50C18"/>
    <w:rsid w:val="00D54382"/>
    <w:rsid w:val="00D56130"/>
    <w:rsid w:val="00D5744C"/>
    <w:rsid w:val="00D60F0C"/>
    <w:rsid w:val="00D60F8C"/>
    <w:rsid w:val="00D615ED"/>
    <w:rsid w:val="00D619A8"/>
    <w:rsid w:val="00D61BB3"/>
    <w:rsid w:val="00D65F22"/>
    <w:rsid w:val="00D71BBC"/>
    <w:rsid w:val="00D723CC"/>
    <w:rsid w:val="00D7325B"/>
    <w:rsid w:val="00D737F6"/>
    <w:rsid w:val="00D744CC"/>
    <w:rsid w:val="00D8092E"/>
    <w:rsid w:val="00D827E4"/>
    <w:rsid w:val="00D82D32"/>
    <w:rsid w:val="00D846C6"/>
    <w:rsid w:val="00D84C47"/>
    <w:rsid w:val="00D85EB9"/>
    <w:rsid w:val="00D8742D"/>
    <w:rsid w:val="00D902F1"/>
    <w:rsid w:val="00D905E0"/>
    <w:rsid w:val="00D90ADF"/>
    <w:rsid w:val="00D920BF"/>
    <w:rsid w:val="00D95259"/>
    <w:rsid w:val="00D95475"/>
    <w:rsid w:val="00D95A20"/>
    <w:rsid w:val="00D95F82"/>
    <w:rsid w:val="00D96BF1"/>
    <w:rsid w:val="00DA131F"/>
    <w:rsid w:val="00DA2EF1"/>
    <w:rsid w:val="00DA4020"/>
    <w:rsid w:val="00DA7ECF"/>
    <w:rsid w:val="00DB116B"/>
    <w:rsid w:val="00DB5618"/>
    <w:rsid w:val="00DB627A"/>
    <w:rsid w:val="00DB6815"/>
    <w:rsid w:val="00DB728C"/>
    <w:rsid w:val="00DB73A7"/>
    <w:rsid w:val="00DC0B99"/>
    <w:rsid w:val="00DC0CB8"/>
    <w:rsid w:val="00DC1E61"/>
    <w:rsid w:val="00DC2F1B"/>
    <w:rsid w:val="00DC302F"/>
    <w:rsid w:val="00DC4CE8"/>
    <w:rsid w:val="00DC59E3"/>
    <w:rsid w:val="00DC5B69"/>
    <w:rsid w:val="00DC6157"/>
    <w:rsid w:val="00DC6732"/>
    <w:rsid w:val="00DC6E42"/>
    <w:rsid w:val="00DD065A"/>
    <w:rsid w:val="00DD2BE7"/>
    <w:rsid w:val="00DD4B97"/>
    <w:rsid w:val="00DD5C26"/>
    <w:rsid w:val="00DD685E"/>
    <w:rsid w:val="00DD7233"/>
    <w:rsid w:val="00DE3209"/>
    <w:rsid w:val="00DE59BF"/>
    <w:rsid w:val="00DE6DB5"/>
    <w:rsid w:val="00DE73A1"/>
    <w:rsid w:val="00DE7CCD"/>
    <w:rsid w:val="00DE7D1E"/>
    <w:rsid w:val="00DF0A33"/>
    <w:rsid w:val="00DF1FC6"/>
    <w:rsid w:val="00DF23FD"/>
    <w:rsid w:val="00DF584A"/>
    <w:rsid w:val="00DF6135"/>
    <w:rsid w:val="00DF6820"/>
    <w:rsid w:val="00E00528"/>
    <w:rsid w:val="00E016D1"/>
    <w:rsid w:val="00E01D85"/>
    <w:rsid w:val="00E02D21"/>
    <w:rsid w:val="00E033AA"/>
    <w:rsid w:val="00E04FC8"/>
    <w:rsid w:val="00E06B43"/>
    <w:rsid w:val="00E1339C"/>
    <w:rsid w:val="00E14272"/>
    <w:rsid w:val="00E1427B"/>
    <w:rsid w:val="00E14A89"/>
    <w:rsid w:val="00E2096B"/>
    <w:rsid w:val="00E2120B"/>
    <w:rsid w:val="00E21905"/>
    <w:rsid w:val="00E2348E"/>
    <w:rsid w:val="00E25786"/>
    <w:rsid w:val="00E27CD5"/>
    <w:rsid w:val="00E305E2"/>
    <w:rsid w:val="00E32865"/>
    <w:rsid w:val="00E335F7"/>
    <w:rsid w:val="00E339EF"/>
    <w:rsid w:val="00E33C98"/>
    <w:rsid w:val="00E3438E"/>
    <w:rsid w:val="00E34422"/>
    <w:rsid w:val="00E351BE"/>
    <w:rsid w:val="00E362E0"/>
    <w:rsid w:val="00E36B38"/>
    <w:rsid w:val="00E4178C"/>
    <w:rsid w:val="00E42C16"/>
    <w:rsid w:val="00E442EA"/>
    <w:rsid w:val="00E4469E"/>
    <w:rsid w:val="00E4786B"/>
    <w:rsid w:val="00E50205"/>
    <w:rsid w:val="00E502C8"/>
    <w:rsid w:val="00E50490"/>
    <w:rsid w:val="00E51C99"/>
    <w:rsid w:val="00E5224E"/>
    <w:rsid w:val="00E529D3"/>
    <w:rsid w:val="00E54868"/>
    <w:rsid w:val="00E60029"/>
    <w:rsid w:val="00E61E91"/>
    <w:rsid w:val="00E62D25"/>
    <w:rsid w:val="00E654C0"/>
    <w:rsid w:val="00E656F1"/>
    <w:rsid w:val="00E7043B"/>
    <w:rsid w:val="00E728EE"/>
    <w:rsid w:val="00E73AB4"/>
    <w:rsid w:val="00E746D7"/>
    <w:rsid w:val="00E74F82"/>
    <w:rsid w:val="00E75A09"/>
    <w:rsid w:val="00E802B3"/>
    <w:rsid w:val="00E836BC"/>
    <w:rsid w:val="00E84302"/>
    <w:rsid w:val="00E8561A"/>
    <w:rsid w:val="00E87CD2"/>
    <w:rsid w:val="00E90269"/>
    <w:rsid w:val="00E906E4"/>
    <w:rsid w:val="00E91734"/>
    <w:rsid w:val="00E92958"/>
    <w:rsid w:val="00E9479A"/>
    <w:rsid w:val="00E9485A"/>
    <w:rsid w:val="00E965D4"/>
    <w:rsid w:val="00EA03A8"/>
    <w:rsid w:val="00EA09E9"/>
    <w:rsid w:val="00EA18AE"/>
    <w:rsid w:val="00EA2CAB"/>
    <w:rsid w:val="00EA32D0"/>
    <w:rsid w:val="00EA6C79"/>
    <w:rsid w:val="00EA7CCD"/>
    <w:rsid w:val="00EB0FE6"/>
    <w:rsid w:val="00EB1800"/>
    <w:rsid w:val="00EB2DD0"/>
    <w:rsid w:val="00EB5A97"/>
    <w:rsid w:val="00EC04F7"/>
    <w:rsid w:val="00EC054E"/>
    <w:rsid w:val="00EC0BAA"/>
    <w:rsid w:val="00EC12A8"/>
    <w:rsid w:val="00EC2971"/>
    <w:rsid w:val="00EC310D"/>
    <w:rsid w:val="00EC331F"/>
    <w:rsid w:val="00EC34C6"/>
    <w:rsid w:val="00EC4521"/>
    <w:rsid w:val="00EC5793"/>
    <w:rsid w:val="00ED08A4"/>
    <w:rsid w:val="00ED4F44"/>
    <w:rsid w:val="00ED517F"/>
    <w:rsid w:val="00ED5911"/>
    <w:rsid w:val="00ED6EC3"/>
    <w:rsid w:val="00EE0340"/>
    <w:rsid w:val="00EE0648"/>
    <w:rsid w:val="00EE3493"/>
    <w:rsid w:val="00EE4F36"/>
    <w:rsid w:val="00EE628E"/>
    <w:rsid w:val="00EE7359"/>
    <w:rsid w:val="00EE74A8"/>
    <w:rsid w:val="00EE7C71"/>
    <w:rsid w:val="00EE7D6F"/>
    <w:rsid w:val="00EF197D"/>
    <w:rsid w:val="00EF2F96"/>
    <w:rsid w:val="00EF6663"/>
    <w:rsid w:val="00EF6BCF"/>
    <w:rsid w:val="00EF706B"/>
    <w:rsid w:val="00F01F26"/>
    <w:rsid w:val="00F020DF"/>
    <w:rsid w:val="00F038F0"/>
    <w:rsid w:val="00F057C2"/>
    <w:rsid w:val="00F10407"/>
    <w:rsid w:val="00F10A11"/>
    <w:rsid w:val="00F10A83"/>
    <w:rsid w:val="00F135B8"/>
    <w:rsid w:val="00F14EC0"/>
    <w:rsid w:val="00F151F6"/>
    <w:rsid w:val="00F17F4B"/>
    <w:rsid w:val="00F20196"/>
    <w:rsid w:val="00F201A7"/>
    <w:rsid w:val="00F2080B"/>
    <w:rsid w:val="00F20AEF"/>
    <w:rsid w:val="00F2346D"/>
    <w:rsid w:val="00F24A6B"/>
    <w:rsid w:val="00F26B96"/>
    <w:rsid w:val="00F318A8"/>
    <w:rsid w:val="00F32B6E"/>
    <w:rsid w:val="00F32EDE"/>
    <w:rsid w:val="00F331BB"/>
    <w:rsid w:val="00F3647B"/>
    <w:rsid w:val="00F36D83"/>
    <w:rsid w:val="00F36E1D"/>
    <w:rsid w:val="00F417CF"/>
    <w:rsid w:val="00F465E3"/>
    <w:rsid w:val="00F466D3"/>
    <w:rsid w:val="00F46E67"/>
    <w:rsid w:val="00F47D07"/>
    <w:rsid w:val="00F47D0A"/>
    <w:rsid w:val="00F50C2A"/>
    <w:rsid w:val="00F511B2"/>
    <w:rsid w:val="00F5195A"/>
    <w:rsid w:val="00F5385C"/>
    <w:rsid w:val="00F53B7C"/>
    <w:rsid w:val="00F53F71"/>
    <w:rsid w:val="00F54815"/>
    <w:rsid w:val="00F55484"/>
    <w:rsid w:val="00F60DB0"/>
    <w:rsid w:val="00F62720"/>
    <w:rsid w:val="00F63BD5"/>
    <w:rsid w:val="00F63CEA"/>
    <w:rsid w:val="00F65FC1"/>
    <w:rsid w:val="00F672FF"/>
    <w:rsid w:val="00F702BE"/>
    <w:rsid w:val="00F734F3"/>
    <w:rsid w:val="00F748A2"/>
    <w:rsid w:val="00F74D88"/>
    <w:rsid w:val="00F74FE1"/>
    <w:rsid w:val="00F754FA"/>
    <w:rsid w:val="00F75CA7"/>
    <w:rsid w:val="00F76583"/>
    <w:rsid w:val="00F82289"/>
    <w:rsid w:val="00F84CF8"/>
    <w:rsid w:val="00F86E4A"/>
    <w:rsid w:val="00F905EB"/>
    <w:rsid w:val="00F90A8A"/>
    <w:rsid w:val="00F926E6"/>
    <w:rsid w:val="00F92DE8"/>
    <w:rsid w:val="00F93806"/>
    <w:rsid w:val="00F94967"/>
    <w:rsid w:val="00F9500D"/>
    <w:rsid w:val="00F96C1D"/>
    <w:rsid w:val="00FA41BB"/>
    <w:rsid w:val="00FA657D"/>
    <w:rsid w:val="00FA67DA"/>
    <w:rsid w:val="00FA6814"/>
    <w:rsid w:val="00FA7F9C"/>
    <w:rsid w:val="00FB0BF1"/>
    <w:rsid w:val="00FB0F98"/>
    <w:rsid w:val="00FB210D"/>
    <w:rsid w:val="00FB2872"/>
    <w:rsid w:val="00FB3BA2"/>
    <w:rsid w:val="00FB3D9E"/>
    <w:rsid w:val="00FB5513"/>
    <w:rsid w:val="00FB79D9"/>
    <w:rsid w:val="00FC064E"/>
    <w:rsid w:val="00FC0B08"/>
    <w:rsid w:val="00FC52C1"/>
    <w:rsid w:val="00FC618D"/>
    <w:rsid w:val="00FC6291"/>
    <w:rsid w:val="00FD08F9"/>
    <w:rsid w:val="00FD219A"/>
    <w:rsid w:val="00FD59CB"/>
    <w:rsid w:val="00FE14DB"/>
    <w:rsid w:val="00FE3425"/>
    <w:rsid w:val="00FF0A50"/>
    <w:rsid w:val="00FF4642"/>
    <w:rsid w:val="00FF5221"/>
    <w:rsid w:val="00FF563C"/>
    <w:rsid w:val="00FF5CE2"/>
    <w:rsid w:val="00FF6DF5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39B4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29CB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57FFD"/>
    <w:pPr>
      <w:keepNext/>
      <w:spacing w:line="480" w:lineRule="atLeast"/>
      <w:ind w:left="284" w:right="335" w:hanging="284"/>
      <w:jc w:val="both"/>
      <w:outlineLvl w:val="0"/>
    </w:pPr>
    <w:rPr>
      <w:b/>
      <w:i/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7FFD"/>
    <w:pPr>
      <w:keepNext/>
      <w:ind w:right="51"/>
      <w:jc w:val="center"/>
      <w:outlineLvl w:val="1"/>
    </w:pPr>
    <w:rPr>
      <w:i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57FFD"/>
    <w:pPr>
      <w:keepNext/>
      <w:spacing w:line="480" w:lineRule="atLeast"/>
      <w:ind w:right="51"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57FFD"/>
    <w:pPr>
      <w:keepNext/>
      <w:spacing w:line="480" w:lineRule="atLeast"/>
      <w:ind w:right="51"/>
      <w:jc w:val="center"/>
      <w:outlineLvl w:val="3"/>
    </w:pPr>
    <w:rPr>
      <w:b/>
      <w:i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57FFD"/>
    <w:pPr>
      <w:keepNext/>
      <w:spacing w:line="480" w:lineRule="atLeast"/>
      <w:ind w:left="786" w:right="51"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57FFD"/>
    <w:pPr>
      <w:keepNext/>
      <w:numPr>
        <w:numId w:val="1"/>
      </w:numPr>
      <w:shd w:val="pct12" w:color="auto" w:fill="auto"/>
      <w:spacing w:line="480" w:lineRule="atLeast"/>
      <w:ind w:right="51"/>
      <w:jc w:val="both"/>
      <w:outlineLvl w:val="5"/>
    </w:pPr>
    <w:rPr>
      <w:b/>
      <w:i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57FFD"/>
    <w:pPr>
      <w:keepNext/>
      <w:ind w:right="51"/>
      <w:jc w:val="center"/>
      <w:outlineLvl w:val="6"/>
    </w:pPr>
    <w:rPr>
      <w:sz w:val="2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57FFD"/>
    <w:pPr>
      <w:keepNext/>
      <w:ind w:right="51"/>
      <w:jc w:val="center"/>
      <w:outlineLvl w:val="7"/>
    </w:pPr>
    <w:rPr>
      <w:b/>
      <w:b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57FFD"/>
    <w:pPr>
      <w:keepNext/>
      <w:outlineLvl w:val="8"/>
    </w:pPr>
    <w:rPr>
      <w:u w:val="doub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3167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B3167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DA131F"/>
    <w:rPr>
      <w:rFonts w:cs="Times New Roman"/>
      <w:b/>
      <w:bCs/>
      <w:sz w:val="28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B31677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B3167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B31677"/>
    <w:rPr>
      <w:rFonts w:cs="Times New Roman"/>
      <w:b/>
      <w:i/>
      <w:sz w:val="20"/>
      <w:szCs w:val="20"/>
      <w:shd w:val="pct12" w:color="auto" w:fill="auto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307E05"/>
    <w:rPr>
      <w:rFonts w:cs="Times New Roman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B31677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307E05"/>
    <w:rPr>
      <w:rFonts w:cs="Times New Roman"/>
      <w:sz w:val="24"/>
      <w:u w:val="double"/>
    </w:rPr>
  </w:style>
  <w:style w:type="paragraph" w:styleId="Testofumetto">
    <w:name w:val="Balloon Text"/>
    <w:basedOn w:val="Normale"/>
    <w:link w:val="TestofumettoCarattere"/>
    <w:uiPriority w:val="99"/>
    <w:rsid w:val="00DC4CE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DC4CE8"/>
    <w:rPr>
      <w:rFonts w:ascii="Segoe UI" w:hAnsi="Segoe UI" w:cs="Segoe UI"/>
      <w:sz w:val="18"/>
      <w:szCs w:val="18"/>
    </w:rPr>
  </w:style>
  <w:style w:type="character" w:styleId="Numeropagina">
    <w:name w:val="page number"/>
    <w:basedOn w:val="Carpredefinitoparagrafo"/>
    <w:uiPriority w:val="99"/>
    <w:rsid w:val="00657FF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657F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F090B"/>
    <w:rPr>
      <w:rFonts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657F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31677"/>
    <w:rPr>
      <w:rFonts w:cs="Times New Roman"/>
      <w:sz w:val="20"/>
      <w:szCs w:val="20"/>
    </w:rPr>
  </w:style>
  <w:style w:type="paragraph" w:customStyle="1" w:styleId="Corpodeltesto1">
    <w:name w:val="Corpo del testo1"/>
    <w:basedOn w:val="Normale"/>
    <w:link w:val="CorpodeltestoCarattere"/>
    <w:uiPriority w:val="99"/>
    <w:rsid w:val="00657FFD"/>
    <w:pPr>
      <w:spacing w:line="480" w:lineRule="atLeast"/>
      <w:ind w:right="335"/>
    </w:pPr>
  </w:style>
  <w:style w:type="paragraph" w:styleId="Corpodeltesto2">
    <w:name w:val="Body Text 2"/>
    <w:basedOn w:val="Normale"/>
    <w:link w:val="Corpodeltesto2Carattere"/>
    <w:uiPriority w:val="99"/>
    <w:rsid w:val="00657FFD"/>
    <w:pPr>
      <w:spacing w:line="480" w:lineRule="atLeast"/>
      <w:ind w:right="51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7574EE"/>
    <w:rPr>
      <w:rFonts w:cs="Times New Roman"/>
      <w:sz w:val="24"/>
      <w:lang w:val="it-IT" w:eastAsia="it-IT"/>
    </w:rPr>
  </w:style>
  <w:style w:type="paragraph" w:styleId="Testodelblocco">
    <w:name w:val="Block Text"/>
    <w:basedOn w:val="Normale"/>
    <w:uiPriority w:val="99"/>
    <w:rsid w:val="00657FFD"/>
    <w:pPr>
      <w:spacing w:line="480" w:lineRule="atLeast"/>
      <w:ind w:left="284" w:right="51" w:hanging="284"/>
      <w:jc w:val="both"/>
    </w:pPr>
  </w:style>
  <w:style w:type="paragraph" w:styleId="Rientrocorpodeltesto">
    <w:name w:val="Body Text Indent"/>
    <w:basedOn w:val="Normale"/>
    <w:link w:val="RientrocorpodeltestoCarattere"/>
    <w:uiPriority w:val="99"/>
    <w:rsid w:val="00657FFD"/>
    <w:pPr>
      <w:spacing w:line="480" w:lineRule="atLeast"/>
      <w:ind w:right="51" w:firstLine="709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03C0C"/>
    <w:rPr>
      <w:rFonts w:cs="Times New Roman"/>
      <w:sz w:val="24"/>
    </w:rPr>
  </w:style>
  <w:style w:type="paragraph" w:styleId="Corpodeltesto3">
    <w:name w:val="Body Text 3"/>
    <w:basedOn w:val="Normale"/>
    <w:link w:val="Corpodeltesto3Carattere"/>
    <w:uiPriority w:val="99"/>
    <w:rsid w:val="00657FFD"/>
    <w:pPr>
      <w:spacing w:line="480" w:lineRule="atLeast"/>
      <w:ind w:right="51"/>
      <w:jc w:val="both"/>
    </w:pPr>
    <w:rPr>
      <w:u w:val="single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F63CEA"/>
    <w:rPr>
      <w:rFonts w:cs="Times New Roman"/>
      <w:sz w:val="24"/>
      <w:u w:val="single"/>
    </w:rPr>
  </w:style>
  <w:style w:type="paragraph" w:styleId="Titolo">
    <w:name w:val="Title"/>
    <w:basedOn w:val="Normale"/>
    <w:link w:val="TitoloCarattere"/>
    <w:uiPriority w:val="99"/>
    <w:qFormat/>
    <w:rsid w:val="00657FFD"/>
    <w:pPr>
      <w:jc w:val="center"/>
    </w:pPr>
    <w:rPr>
      <w:b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B31677"/>
    <w:rPr>
      <w:rFonts w:ascii="Cambria" w:hAnsi="Cambria" w:cs="Times New Roman"/>
      <w:b/>
      <w:bCs/>
      <w:kern w:val="28"/>
      <w:sz w:val="32"/>
      <w:szCs w:val="32"/>
    </w:rPr>
  </w:style>
  <w:style w:type="paragraph" w:styleId="Testocommento">
    <w:name w:val="annotation text"/>
    <w:basedOn w:val="Normale"/>
    <w:link w:val="TestocommentoCarattere"/>
    <w:uiPriority w:val="99"/>
    <w:semiHidden/>
    <w:rsid w:val="00657FFD"/>
    <w:pPr>
      <w:ind w:firstLine="709"/>
      <w:jc w:val="both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B31677"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rsid w:val="00657FFD"/>
    <w:pPr>
      <w:ind w:firstLine="709"/>
      <w:jc w:val="both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E802B3"/>
    <w:rPr>
      <w:rFonts w:cs="Times New Roman"/>
    </w:rPr>
  </w:style>
  <w:style w:type="character" w:styleId="Rimandonotaapidipagina">
    <w:name w:val="footnote reference"/>
    <w:basedOn w:val="Carpredefinitoparagrafo"/>
    <w:uiPriority w:val="99"/>
    <w:rsid w:val="00657FFD"/>
    <w:rPr>
      <w:rFonts w:cs="Times New Roman"/>
      <w:vertAlign w:val="superscript"/>
    </w:rPr>
  </w:style>
  <w:style w:type="paragraph" w:styleId="Rientrocorpodeltesto2">
    <w:name w:val="Body Text Indent 2"/>
    <w:basedOn w:val="Normale"/>
    <w:link w:val="Rientrocorpodeltesto2Carattere"/>
    <w:uiPriority w:val="99"/>
    <w:rsid w:val="00657FFD"/>
    <w:pPr>
      <w:ind w:firstLine="720"/>
      <w:jc w:val="both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B31677"/>
    <w:rPr>
      <w:rFonts w:cs="Times New Roman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rsid w:val="00657FFD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B31677"/>
    <w:rPr>
      <w:rFonts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rsid w:val="00657FFD"/>
    <w:rPr>
      <w:rFonts w:cs="Times New Roman"/>
      <w:vertAlign w:val="superscript"/>
    </w:rPr>
  </w:style>
  <w:style w:type="paragraph" w:styleId="Rientrocorpodeltesto3">
    <w:name w:val="Body Text Indent 3"/>
    <w:basedOn w:val="Normale"/>
    <w:link w:val="Rientrocorpodeltesto3Carattere"/>
    <w:uiPriority w:val="99"/>
    <w:rsid w:val="00657FFD"/>
    <w:pPr>
      <w:widowControl w:val="0"/>
      <w:spacing w:line="400" w:lineRule="atLeast"/>
      <w:ind w:left="720" w:hanging="12"/>
      <w:jc w:val="both"/>
    </w:pPr>
    <w:rPr>
      <w:color w:val="FF0000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603C0C"/>
    <w:rPr>
      <w:rFonts w:cs="Times New Roman"/>
      <w:color w:val="FF0000"/>
      <w:sz w:val="24"/>
    </w:rPr>
  </w:style>
  <w:style w:type="paragraph" w:customStyle="1" w:styleId="p18">
    <w:name w:val="p18"/>
    <w:basedOn w:val="Normale"/>
    <w:uiPriority w:val="99"/>
    <w:rsid w:val="00657FFD"/>
    <w:pPr>
      <w:widowControl w:val="0"/>
      <w:tabs>
        <w:tab w:val="left" w:pos="380"/>
        <w:tab w:val="left" w:pos="680"/>
      </w:tabs>
      <w:autoSpaceDE w:val="0"/>
      <w:autoSpaceDN w:val="0"/>
      <w:spacing w:line="280" w:lineRule="atLeast"/>
      <w:ind w:left="720" w:hanging="288"/>
      <w:jc w:val="both"/>
    </w:pPr>
    <w:rPr>
      <w:szCs w:val="24"/>
    </w:rPr>
  </w:style>
  <w:style w:type="character" w:styleId="Rimandocommento">
    <w:name w:val="annotation reference"/>
    <w:basedOn w:val="Carpredefinitoparagrafo"/>
    <w:uiPriority w:val="99"/>
    <w:semiHidden/>
    <w:rsid w:val="00657FFD"/>
    <w:rPr>
      <w:rFonts w:cs="Times New Roman"/>
      <w:sz w:val="16"/>
    </w:rPr>
  </w:style>
  <w:style w:type="paragraph" w:styleId="NormaleWeb">
    <w:name w:val="Normal (Web)"/>
    <w:basedOn w:val="Normale"/>
    <w:uiPriority w:val="99"/>
    <w:rsid w:val="000E1CDA"/>
    <w:pPr>
      <w:spacing w:before="100" w:beforeAutospacing="1" w:after="100" w:afterAutospacing="1"/>
    </w:pPr>
    <w:rPr>
      <w:rFonts w:ascii="Arial Unicode MS" w:eastAsia="Arial Unicode MS" w:hAnsi="Arial Unicode MS"/>
      <w:szCs w:val="24"/>
    </w:rPr>
  </w:style>
  <w:style w:type="character" w:styleId="Collegamentoipertestuale">
    <w:name w:val="Hyperlink"/>
    <w:basedOn w:val="Carpredefinitoparagrafo"/>
    <w:uiPriority w:val="99"/>
    <w:rsid w:val="006372F2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5A32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10modulistica">
    <w:name w:val="Testo 10 modulistica"/>
    <w:basedOn w:val="Normale"/>
    <w:uiPriority w:val="99"/>
    <w:rsid w:val="00F331BB"/>
    <w:pPr>
      <w:autoSpaceDE w:val="0"/>
      <w:autoSpaceDN w:val="0"/>
      <w:adjustRightInd w:val="0"/>
      <w:spacing w:line="288" w:lineRule="auto"/>
      <w:ind w:firstLine="360"/>
      <w:jc w:val="both"/>
      <w:textAlignment w:val="center"/>
    </w:pPr>
    <w:rPr>
      <w:rFonts w:ascii="NewAster" w:hAnsi="NewAster"/>
      <w:color w:val="000000"/>
      <w:sz w:val="20"/>
    </w:rPr>
  </w:style>
  <w:style w:type="character" w:customStyle="1" w:styleId="apple-converted-space">
    <w:name w:val="apple-converted-space"/>
    <w:basedOn w:val="Carpredefinitoparagrafo"/>
    <w:uiPriority w:val="99"/>
    <w:rsid w:val="007574EE"/>
    <w:rPr>
      <w:rFonts w:cs="Times New Roman"/>
    </w:rPr>
  </w:style>
  <w:style w:type="character" w:customStyle="1" w:styleId="CorpodeltestoCarattere">
    <w:name w:val="Corpo del testo Carattere"/>
    <w:link w:val="Corpodeltesto1"/>
    <w:uiPriority w:val="99"/>
    <w:locked/>
    <w:rsid w:val="001A54C0"/>
    <w:rPr>
      <w:sz w:val="24"/>
    </w:rPr>
  </w:style>
  <w:style w:type="character" w:styleId="Enfasigrassetto">
    <w:name w:val="Strong"/>
    <w:basedOn w:val="Carpredefinitoparagrafo"/>
    <w:uiPriority w:val="99"/>
    <w:qFormat/>
    <w:rsid w:val="001A66B9"/>
    <w:rPr>
      <w:rFonts w:cs="Times New Roman"/>
      <w:b/>
    </w:rPr>
  </w:style>
  <w:style w:type="paragraph" w:styleId="PreformattatoHTML">
    <w:name w:val="HTML Preformatted"/>
    <w:basedOn w:val="Normale"/>
    <w:link w:val="PreformattatoHTMLCarattere"/>
    <w:uiPriority w:val="99"/>
    <w:rsid w:val="00DC3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DC302F"/>
    <w:rPr>
      <w:rFonts w:ascii="Courier New" w:hAnsi="Courier New" w:cs="Times New Roman"/>
    </w:rPr>
  </w:style>
  <w:style w:type="paragraph" w:customStyle="1" w:styleId="Default">
    <w:name w:val="Default"/>
    <w:uiPriority w:val="99"/>
    <w:rsid w:val="00DC30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">
    <w:name w:val="1"/>
    <w:basedOn w:val="Normale"/>
    <w:next w:val="Corpodeltesto1"/>
    <w:uiPriority w:val="99"/>
    <w:rsid w:val="0093274F"/>
    <w:pPr>
      <w:spacing w:line="480" w:lineRule="atLeast"/>
      <w:ind w:right="335"/>
    </w:pPr>
  </w:style>
  <w:style w:type="paragraph" w:styleId="Nessunaspaziatura">
    <w:name w:val="No Spacing"/>
    <w:link w:val="NessunaspaziaturaCarattere"/>
    <w:uiPriority w:val="99"/>
    <w:qFormat/>
    <w:rsid w:val="00285281"/>
    <w:rPr>
      <w:rFonts w:ascii="Calibri" w:hAnsi="Calibri"/>
    </w:rPr>
  </w:style>
  <w:style w:type="character" w:customStyle="1" w:styleId="NessunaspaziaturaCarattere">
    <w:name w:val="Nessuna spaziatura Carattere"/>
    <w:link w:val="Nessunaspaziatura"/>
    <w:uiPriority w:val="99"/>
    <w:locked/>
    <w:rsid w:val="00285281"/>
    <w:rPr>
      <w:rFonts w:ascii="Calibri" w:hAnsi="Calibri"/>
      <w:sz w:val="22"/>
    </w:rPr>
  </w:style>
  <w:style w:type="paragraph" w:styleId="Corpotesto">
    <w:name w:val="Body Text"/>
    <w:basedOn w:val="Normale"/>
    <w:link w:val="CorpotestoCarattere"/>
    <w:uiPriority w:val="99"/>
    <w:rsid w:val="004567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456735"/>
    <w:rPr>
      <w:rFonts w:cs="Times New Roman"/>
      <w:sz w:val="24"/>
    </w:rPr>
  </w:style>
  <w:style w:type="paragraph" w:styleId="Paragrafoelenco">
    <w:name w:val="List Paragraph"/>
    <w:basedOn w:val="Normale"/>
    <w:link w:val="ParagrafoelencoCarattere"/>
    <w:uiPriority w:val="99"/>
    <w:qFormat/>
    <w:rsid w:val="00EE0648"/>
    <w:pPr>
      <w:ind w:left="720"/>
      <w:contextualSpacing/>
    </w:pPr>
  </w:style>
  <w:style w:type="paragraph" w:customStyle="1" w:styleId="Corpotesto1">
    <w:name w:val="Corpo testo1"/>
    <w:basedOn w:val="Normale"/>
    <w:uiPriority w:val="99"/>
    <w:rsid w:val="00DA131F"/>
    <w:pPr>
      <w:spacing w:line="480" w:lineRule="atLeast"/>
      <w:ind w:right="335"/>
    </w:pPr>
  </w:style>
  <w:style w:type="paragraph" w:styleId="Mappadocumento">
    <w:name w:val="Document Map"/>
    <w:basedOn w:val="Normale"/>
    <w:link w:val="MappadocumentoCarattere"/>
    <w:uiPriority w:val="99"/>
    <w:rsid w:val="003E2A3B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locked/>
    <w:rsid w:val="003E2A3B"/>
    <w:rPr>
      <w:rFonts w:ascii="Tahoma" w:hAnsi="Tahoma" w:cs="Tahoma"/>
      <w:sz w:val="16"/>
      <w:szCs w:val="16"/>
    </w:rPr>
  </w:style>
  <w:style w:type="paragraph" w:customStyle="1" w:styleId="sche3">
    <w:name w:val="sche_3"/>
    <w:uiPriority w:val="99"/>
    <w:rsid w:val="00A601D8"/>
    <w:pPr>
      <w:widowControl w:val="0"/>
      <w:jc w:val="both"/>
    </w:pPr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D685E"/>
    <w:pPr>
      <w:ind w:firstLine="0"/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351BE"/>
    <w:rPr>
      <w:rFonts w:cs="Times New Roman"/>
      <w:b/>
      <w:bCs/>
      <w:sz w:val="20"/>
      <w:szCs w:val="20"/>
    </w:rPr>
  </w:style>
  <w:style w:type="paragraph" w:customStyle="1" w:styleId="sche4">
    <w:name w:val="sche_4"/>
    <w:uiPriority w:val="99"/>
    <w:rsid w:val="00DD685E"/>
    <w:pPr>
      <w:widowControl w:val="0"/>
      <w:jc w:val="both"/>
    </w:pPr>
    <w:rPr>
      <w:sz w:val="20"/>
      <w:szCs w:val="20"/>
      <w:lang w:val="en-US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C2971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C95227"/>
    <w:pPr>
      <w:ind w:left="708"/>
    </w:pPr>
    <w:rPr>
      <w:szCs w:val="24"/>
    </w:rPr>
  </w:style>
  <w:style w:type="paragraph" w:customStyle="1" w:styleId="Paragrafoelenco11">
    <w:name w:val="Paragrafo elenco11"/>
    <w:basedOn w:val="Normale"/>
    <w:uiPriority w:val="99"/>
    <w:rsid w:val="00C952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arattereCarattere4">
    <w:name w:val="Carattere Carattere4"/>
    <w:uiPriority w:val="99"/>
    <w:rsid w:val="00003FEB"/>
    <w:rPr>
      <w:sz w:val="24"/>
      <w:lang w:val="it-IT" w:eastAsia="it-IT"/>
    </w:rPr>
  </w:style>
  <w:style w:type="character" w:customStyle="1" w:styleId="CarattereCarattere41">
    <w:name w:val="Carattere Carattere41"/>
    <w:uiPriority w:val="99"/>
    <w:rsid w:val="004F58E2"/>
    <w:rPr>
      <w:sz w:val="24"/>
      <w:lang w:val="it-IT" w:eastAsia="it-IT"/>
    </w:rPr>
  </w:style>
  <w:style w:type="paragraph" w:customStyle="1" w:styleId="Numerazioneperbuste">
    <w:name w:val="Numerazione per buste"/>
    <w:basedOn w:val="Normale"/>
    <w:uiPriority w:val="99"/>
    <w:rsid w:val="000F37AB"/>
    <w:pPr>
      <w:numPr>
        <w:numId w:val="3"/>
      </w:numPr>
      <w:spacing w:before="120" w:after="120" w:line="360" w:lineRule="auto"/>
      <w:jc w:val="both"/>
    </w:pPr>
    <w:rPr>
      <w:szCs w:val="24"/>
    </w:rPr>
  </w:style>
  <w:style w:type="character" w:customStyle="1" w:styleId="CarattereCarattere">
    <w:name w:val="Carattere Carattere"/>
    <w:basedOn w:val="Carpredefinitoparagrafo"/>
    <w:uiPriority w:val="99"/>
    <w:semiHidden/>
    <w:rsid w:val="000F37AB"/>
    <w:rPr>
      <w:rFonts w:cs="Times New Roman"/>
    </w:rPr>
  </w:style>
  <w:style w:type="character" w:customStyle="1" w:styleId="Caratterenotaapidipagina">
    <w:name w:val="Carattere nota a piè di pagina"/>
    <w:uiPriority w:val="99"/>
    <w:rsid w:val="000B61DB"/>
  </w:style>
  <w:style w:type="character" w:customStyle="1" w:styleId="NormalBoldChar">
    <w:name w:val="NormalBold Char"/>
    <w:uiPriority w:val="99"/>
    <w:rsid w:val="000B61DB"/>
    <w:rPr>
      <w:rFonts w:ascii="Times New Roman" w:hAnsi="Times New Roman"/>
      <w:b/>
      <w:sz w:val="24"/>
      <w:lang w:eastAsia="it-IT"/>
    </w:rPr>
  </w:style>
  <w:style w:type="paragraph" w:customStyle="1" w:styleId="NormalLeft">
    <w:name w:val="Normal Left"/>
    <w:basedOn w:val="Normale"/>
    <w:uiPriority w:val="99"/>
    <w:rsid w:val="000B61DB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ormaleWeb1">
    <w:name w:val="Normale (Web)1"/>
    <w:basedOn w:val="Normale"/>
    <w:uiPriority w:val="99"/>
    <w:rsid w:val="000B61DB"/>
    <w:pPr>
      <w:suppressAutoHyphens/>
      <w:spacing w:before="280" w:after="280"/>
    </w:pPr>
    <w:rPr>
      <w:color w:val="00000A"/>
      <w:kern w:val="1"/>
      <w:szCs w:val="24"/>
    </w:rPr>
  </w:style>
  <w:style w:type="character" w:customStyle="1" w:styleId="ListLabel57">
    <w:name w:val="ListLabel 57"/>
    <w:uiPriority w:val="99"/>
    <w:rsid w:val="000B61DB"/>
  </w:style>
  <w:style w:type="character" w:styleId="Enfasicorsivo">
    <w:name w:val="Emphasis"/>
    <w:basedOn w:val="Carpredefinitoparagrafo"/>
    <w:uiPriority w:val="99"/>
    <w:qFormat/>
    <w:rsid w:val="00FA41BB"/>
    <w:rPr>
      <w:rFonts w:cs="Times New Roman"/>
      <w:i/>
    </w:rPr>
  </w:style>
  <w:style w:type="character" w:customStyle="1" w:styleId="Rimandonotaapidipagina1">
    <w:name w:val="Rimando nota a piè di pagina1"/>
    <w:uiPriority w:val="99"/>
    <w:rsid w:val="00F32EDE"/>
    <w:rPr>
      <w:rFonts w:ascii="Times New Roman" w:hAnsi="Times New Roman"/>
      <w:vertAlign w:val="superscript"/>
    </w:rPr>
  </w:style>
  <w:style w:type="paragraph" w:customStyle="1" w:styleId="provvr0">
    <w:name w:val="provv_r0"/>
    <w:basedOn w:val="Normale"/>
    <w:uiPriority w:val="99"/>
    <w:rsid w:val="00867FB1"/>
    <w:pPr>
      <w:spacing w:before="100" w:beforeAutospacing="1" w:after="100" w:afterAutospacing="1"/>
      <w:jc w:val="both"/>
    </w:pPr>
    <w:rPr>
      <w:szCs w:val="24"/>
    </w:rPr>
  </w:style>
  <w:style w:type="character" w:customStyle="1" w:styleId="ParagrafoelencoCarattere">
    <w:name w:val="Paragrafo elenco Carattere"/>
    <w:link w:val="Paragrafoelenco"/>
    <w:uiPriority w:val="99"/>
    <w:locked/>
    <w:rsid w:val="003F02A7"/>
    <w:rPr>
      <w:sz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29CB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57FFD"/>
    <w:pPr>
      <w:keepNext/>
      <w:spacing w:line="480" w:lineRule="atLeast"/>
      <w:ind w:left="284" w:right="335" w:hanging="284"/>
      <w:jc w:val="both"/>
      <w:outlineLvl w:val="0"/>
    </w:pPr>
    <w:rPr>
      <w:b/>
      <w:i/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7FFD"/>
    <w:pPr>
      <w:keepNext/>
      <w:ind w:right="51"/>
      <w:jc w:val="center"/>
      <w:outlineLvl w:val="1"/>
    </w:pPr>
    <w:rPr>
      <w:i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57FFD"/>
    <w:pPr>
      <w:keepNext/>
      <w:spacing w:line="480" w:lineRule="atLeast"/>
      <w:ind w:right="51"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57FFD"/>
    <w:pPr>
      <w:keepNext/>
      <w:spacing w:line="480" w:lineRule="atLeast"/>
      <w:ind w:right="51"/>
      <w:jc w:val="center"/>
      <w:outlineLvl w:val="3"/>
    </w:pPr>
    <w:rPr>
      <w:b/>
      <w:i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57FFD"/>
    <w:pPr>
      <w:keepNext/>
      <w:spacing w:line="480" w:lineRule="atLeast"/>
      <w:ind w:left="786" w:right="51"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57FFD"/>
    <w:pPr>
      <w:keepNext/>
      <w:numPr>
        <w:numId w:val="1"/>
      </w:numPr>
      <w:shd w:val="pct12" w:color="auto" w:fill="auto"/>
      <w:spacing w:line="480" w:lineRule="atLeast"/>
      <w:ind w:right="51"/>
      <w:jc w:val="both"/>
      <w:outlineLvl w:val="5"/>
    </w:pPr>
    <w:rPr>
      <w:b/>
      <w:i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57FFD"/>
    <w:pPr>
      <w:keepNext/>
      <w:ind w:right="51"/>
      <w:jc w:val="center"/>
      <w:outlineLvl w:val="6"/>
    </w:pPr>
    <w:rPr>
      <w:sz w:val="2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57FFD"/>
    <w:pPr>
      <w:keepNext/>
      <w:ind w:right="51"/>
      <w:jc w:val="center"/>
      <w:outlineLvl w:val="7"/>
    </w:pPr>
    <w:rPr>
      <w:b/>
      <w:b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57FFD"/>
    <w:pPr>
      <w:keepNext/>
      <w:outlineLvl w:val="8"/>
    </w:pPr>
    <w:rPr>
      <w:u w:val="doub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3167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B3167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DA131F"/>
    <w:rPr>
      <w:rFonts w:cs="Times New Roman"/>
      <w:b/>
      <w:bCs/>
      <w:sz w:val="28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B31677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B3167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B31677"/>
    <w:rPr>
      <w:rFonts w:cs="Times New Roman"/>
      <w:b/>
      <w:i/>
      <w:sz w:val="20"/>
      <w:szCs w:val="20"/>
      <w:shd w:val="pct12" w:color="auto" w:fill="auto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307E05"/>
    <w:rPr>
      <w:rFonts w:cs="Times New Roman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B31677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307E05"/>
    <w:rPr>
      <w:rFonts w:cs="Times New Roman"/>
      <w:sz w:val="24"/>
      <w:u w:val="double"/>
    </w:rPr>
  </w:style>
  <w:style w:type="paragraph" w:styleId="Testofumetto">
    <w:name w:val="Balloon Text"/>
    <w:basedOn w:val="Normale"/>
    <w:link w:val="TestofumettoCarattere"/>
    <w:uiPriority w:val="99"/>
    <w:rsid w:val="00DC4CE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DC4CE8"/>
    <w:rPr>
      <w:rFonts w:ascii="Segoe UI" w:hAnsi="Segoe UI" w:cs="Segoe UI"/>
      <w:sz w:val="18"/>
      <w:szCs w:val="18"/>
    </w:rPr>
  </w:style>
  <w:style w:type="character" w:styleId="Numeropagina">
    <w:name w:val="page number"/>
    <w:basedOn w:val="Carpredefinitoparagrafo"/>
    <w:uiPriority w:val="99"/>
    <w:rsid w:val="00657FF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657F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F090B"/>
    <w:rPr>
      <w:rFonts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657F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31677"/>
    <w:rPr>
      <w:rFonts w:cs="Times New Roman"/>
      <w:sz w:val="20"/>
      <w:szCs w:val="20"/>
    </w:rPr>
  </w:style>
  <w:style w:type="paragraph" w:customStyle="1" w:styleId="Corpodeltesto1">
    <w:name w:val="Corpo del testo1"/>
    <w:basedOn w:val="Normale"/>
    <w:link w:val="CorpodeltestoCarattere"/>
    <w:uiPriority w:val="99"/>
    <w:rsid w:val="00657FFD"/>
    <w:pPr>
      <w:spacing w:line="480" w:lineRule="atLeast"/>
      <w:ind w:right="335"/>
    </w:pPr>
  </w:style>
  <w:style w:type="paragraph" w:styleId="Corpodeltesto2">
    <w:name w:val="Body Text 2"/>
    <w:basedOn w:val="Normale"/>
    <w:link w:val="Corpodeltesto2Carattere"/>
    <w:uiPriority w:val="99"/>
    <w:rsid w:val="00657FFD"/>
    <w:pPr>
      <w:spacing w:line="480" w:lineRule="atLeast"/>
      <w:ind w:right="51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7574EE"/>
    <w:rPr>
      <w:rFonts w:cs="Times New Roman"/>
      <w:sz w:val="24"/>
      <w:lang w:val="it-IT" w:eastAsia="it-IT"/>
    </w:rPr>
  </w:style>
  <w:style w:type="paragraph" w:styleId="Testodelblocco">
    <w:name w:val="Block Text"/>
    <w:basedOn w:val="Normale"/>
    <w:uiPriority w:val="99"/>
    <w:rsid w:val="00657FFD"/>
    <w:pPr>
      <w:spacing w:line="480" w:lineRule="atLeast"/>
      <w:ind w:left="284" w:right="51" w:hanging="284"/>
      <w:jc w:val="both"/>
    </w:pPr>
  </w:style>
  <w:style w:type="paragraph" w:styleId="Rientrocorpodeltesto">
    <w:name w:val="Body Text Indent"/>
    <w:basedOn w:val="Normale"/>
    <w:link w:val="RientrocorpodeltestoCarattere"/>
    <w:uiPriority w:val="99"/>
    <w:rsid w:val="00657FFD"/>
    <w:pPr>
      <w:spacing w:line="480" w:lineRule="atLeast"/>
      <w:ind w:right="51" w:firstLine="709"/>
      <w:jc w:val="both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03C0C"/>
    <w:rPr>
      <w:rFonts w:cs="Times New Roman"/>
      <w:sz w:val="24"/>
    </w:rPr>
  </w:style>
  <w:style w:type="paragraph" w:styleId="Corpodeltesto3">
    <w:name w:val="Body Text 3"/>
    <w:basedOn w:val="Normale"/>
    <w:link w:val="Corpodeltesto3Carattere"/>
    <w:uiPriority w:val="99"/>
    <w:rsid w:val="00657FFD"/>
    <w:pPr>
      <w:spacing w:line="480" w:lineRule="atLeast"/>
      <w:ind w:right="51"/>
      <w:jc w:val="both"/>
    </w:pPr>
    <w:rPr>
      <w:u w:val="single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F63CEA"/>
    <w:rPr>
      <w:rFonts w:cs="Times New Roman"/>
      <w:sz w:val="24"/>
      <w:u w:val="single"/>
    </w:rPr>
  </w:style>
  <w:style w:type="paragraph" w:styleId="Titolo">
    <w:name w:val="Title"/>
    <w:basedOn w:val="Normale"/>
    <w:link w:val="TitoloCarattere"/>
    <w:uiPriority w:val="99"/>
    <w:qFormat/>
    <w:rsid w:val="00657FFD"/>
    <w:pPr>
      <w:jc w:val="center"/>
    </w:pPr>
    <w:rPr>
      <w:b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B31677"/>
    <w:rPr>
      <w:rFonts w:ascii="Cambria" w:hAnsi="Cambria" w:cs="Times New Roman"/>
      <w:b/>
      <w:bCs/>
      <w:kern w:val="28"/>
      <w:sz w:val="32"/>
      <w:szCs w:val="32"/>
    </w:rPr>
  </w:style>
  <w:style w:type="paragraph" w:styleId="Testocommento">
    <w:name w:val="annotation text"/>
    <w:basedOn w:val="Normale"/>
    <w:link w:val="TestocommentoCarattere"/>
    <w:uiPriority w:val="99"/>
    <w:semiHidden/>
    <w:rsid w:val="00657FFD"/>
    <w:pPr>
      <w:ind w:firstLine="709"/>
      <w:jc w:val="both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B31677"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rsid w:val="00657FFD"/>
    <w:pPr>
      <w:ind w:firstLine="709"/>
      <w:jc w:val="both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E802B3"/>
    <w:rPr>
      <w:rFonts w:cs="Times New Roman"/>
    </w:rPr>
  </w:style>
  <w:style w:type="character" w:styleId="Rimandonotaapidipagina">
    <w:name w:val="footnote reference"/>
    <w:basedOn w:val="Carpredefinitoparagrafo"/>
    <w:uiPriority w:val="99"/>
    <w:rsid w:val="00657FFD"/>
    <w:rPr>
      <w:rFonts w:cs="Times New Roman"/>
      <w:vertAlign w:val="superscript"/>
    </w:rPr>
  </w:style>
  <w:style w:type="paragraph" w:styleId="Rientrocorpodeltesto2">
    <w:name w:val="Body Text Indent 2"/>
    <w:basedOn w:val="Normale"/>
    <w:link w:val="Rientrocorpodeltesto2Carattere"/>
    <w:uiPriority w:val="99"/>
    <w:rsid w:val="00657FFD"/>
    <w:pPr>
      <w:ind w:firstLine="720"/>
      <w:jc w:val="both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B31677"/>
    <w:rPr>
      <w:rFonts w:cs="Times New Roman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rsid w:val="00657FFD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B31677"/>
    <w:rPr>
      <w:rFonts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rsid w:val="00657FFD"/>
    <w:rPr>
      <w:rFonts w:cs="Times New Roman"/>
      <w:vertAlign w:val="superscript"/>
    </w:rPr>
  </w:style>
  <w:style w:type="paragraph" w:styleId="Rientrocorpodeltesto3">
    <w:name w:val="Body Text Indent 3"/>
    <w:basedOn w:val="Normale"/>
    <w:link w:val="Rientrocorpodeltesto3Carattere"/>
    <w:uiPriority w:val="99"/>
    <w:rsid w:val="00657FFD"/>
    <w:pPr>
      <w:widowControl w:val="0"/>
      <w:spacing w:line="400" w:lineRule="atLeast"/>
      <w:ind w:left="720" w:hanging="12"/>
      <w:jc w:val="both"/>
    </w:pPr>
    <w:rPr>
      <w:color w:val="FF0000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603C0C"/>
    <w:rPr>
      <w:rFonts w:cs="Times New Roman"/>
      <w:color w:val="FF0000"/>
      <w:sz w:val="24"/>
    </w:rPr>
  </w:style>
  <w:style w:type="paragraph" w:customStyle="1" w:styleId="p18">
    <w:name w:val="p18"/>
    <w:basedOn w:val="Normale"/>
    <w:uiPriority w:val="99"/>
    <w:rsid w:val="00657FFD"/>
    <w:pPr>
      <w:widowControl w:val="0"/>
      <w:tabs>
        <w:tab w:val="left" w:pos="380"/>
        <w:tab w:val="left" w:pos="680"/>
      </w:tabs>
      <w:autoSpaceDE w:val="0"/>
      <w:autoSpaceDN w:val="0"/>
      <w:spacing w:line="280" w:lineRule="atLeast"/>
      <w:ind w:left="720" w:hanging="288"/>
      <w:jc w:val="both"/>
    </w:pPr>
    <w:rPr>
      <w:szCs w:val="24"/>
    </w:rPr>
  </w:style>
  <w:style w:type="character" w:styleId="Rimandocommento">
    <w:name w:val="annotation reference"/>
    <w:basedOn w:val="Carpredefinitoparagrafo"/>
    <w:uiPriority w:val="99"/>
    <w:semiHidden/>
    <w:rsid w:val="00657FFD"/>
    <w:rPr>
      <w:rFonts w:cs="Times New Roman"/>
      <w:sz w:val="16"/>
    </w:rPr>
  </w:style>
  <w:style w:type="paragraph" w:styleId="NormaleWeb">
    <w:name w:val="Normal (Web)"/>
    <w:basedOn w:val="Normale"/>
    <w:uiPriority w:val="99"/>
    <w:rsid w:val="000E1CDA"/>
    <w:pPr>
      <w:spacing w:before="100" w:beforeAutospacing="1" w:after="100" w:afterAutospacing="1"/>
    </w:pPr>
    <w:rPr>
      <w:rFonts w:ascii="Arial Unicode MS" w:eastAsia="Arial Unicode MS" w:hAnsi="Arial Unicode MS"/>
      <w:szCs w:val="24"/>
    </w:rPr>
  </w:style>
  <w:style w:type="character" w:styleId="Collegamentoipertestuale">
    <w:name w:val="Hyperlink"/>
    <w:basedOn w:val="Carpredefinitoparagrafo"/>
    <w:uiPriority w:val="99"/>
    <w:rsid w:val="006372F2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5A32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10modulistica">
    <w:name w:val="Testo 10 modulistica"/>
    <w:basedOn w:val="Normale"/>
    <w:uiPriority w:val="99"/>
    <w:rsid w:val="00F331BB"/>
    <w:pPr>
      <w:autoSpaceDE w:val="0"/>
      <w:autoSpaceDN w:val="0"/>
      <w:adjustRightInd w:val="0"/>
      <w:spacing w:line="288" w:lineRule="auto"/>
      <w:ind w:firstLine="360"/>
      <w:jc w:val="both"/>
      <w:textAlignment w:val="center"/>
    </w:pPr>
    <w:rPr>
      <w:rFonts w:ascii="NewAster" w:hAnsi="NewAster"/>
      <w:color w:val="000000"/>
      <w:sz w:val="20"/>
    </w:rPr>
  </w:style>
  <w:style w:type="character" w:customStyle="1" w:styleId="apple-converted-space">
    <w:name w:val="apple-converted-space"/>
    <w:basedOn w:val="Carpredefinitoparagrafo"/>
    <w:uiPriority w:val="99"/>
    <w:rsid w:val="007574EE"/>
    <w:rPr>
      <w:rFonts w:cs="Times New Roman"/>
    </w:rPr>
  </w:style>
  <w:style w:type="character" w:customStyle="1" w:styleId="CorpodeltestoCarattere">
    <w:name w:val="Corpo del testo Carattere"/>
    <w:link w:val="Corpodeltesto1"/>
    <w:uiPriority w:val="99"/>
    <w:locked/>
    <w:rsid w:val="001A54C0"/>
    <w:rPr>
      <w:sz w:val="24"/>
    </w:rPr>
  </w:style>
  <w:style w:type="character" w:styleId="Enfasigrassetto">
    <w:name w:val="Strong"/>
    <w:basedOn w:val="Carpredefinitoparagrafo"/>
    <w:uiPriority w:val="99"/>
    <w:qFormat/>
    <w:rsid w:val="001A66B9"/>
    <w:rPr>
      <w:rFonts w:cs="Times New Roman"/>
      <w:b/>
    </w:rPr>
  </w:style>
  <w:style w:type="paragraph" w:styleId="PreformattatoHTML">
    <w:name w:val="HTML Preformatted"/>
    <w:basedOn w:val="Normale"/>
    <w:link w:val="PreformattatoHTMLCarattere"/>
    <w:uiPriority w:val="99"/>
    <w:rsid w:val="00DC3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DC302F"/>
    <w:rPr>
      <w:rFonts w:ascii="Courier New" w:hAnsi="Courier New" w:cs="Times New Roman"/>
    </w:rPr>
  </w:style>
  <w:style w:type="paragraph" w:customStyle="1" w:styleId="Default">
    <w:name w:val="Default"/>
    <w:uiPriority w:val="99"/>
    <w:rsid w:val="00DC30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">
    <w:name w:val="1"/>
    <w:basedOn w:val="Normale"/>
    <w:next w:val="Corpodeltesto1"/>
    <w:uiPriority w:val="99"/>
    <w:rsid w:val="0093274F"/>
    <w:pPr>
      <w:spacing w:line="480" w:lineRule="atLeast"/>
      <w:ind w:right="335"/>
    </w:pPr>
  </w:style>
  <w:style w:type="paragraph" w:styleId="Nessunaspaziatura">
    <w:name w:val="No Spacing"/>
    <w:link w:val="NessunaspaziaturaCarattere"/>
    <w:uiPriority w:val="99"/>
    <w:qFormat/>
    <w:rsid w:val="00285281"/>
    <w:rPr>
      <w:rFonts w:ascii="Calibri" w:hAnsi="Calibri"/>
    </w:rPr>
  </w:style>
  <w:style w:type="character" w:customStyle="1" w:styleId="NessunaspaziaturaCarattere">
    <w:name w:val="Nessuna spaziatura Carattere"/>
    <w:link w:val="Nessunaspaziatura"/>
    <w:uiPriority w:val="99"/>
    <w:locked/>
    <w:rsid w:val="00285281"/>
    <w:rPr>
      <w:rFonts w:ascii="Calibri" w:hAnsi="Calibri"/>
      <w:sz w:val="22"/>
    </w:rPr>
  </w:style>
  <w:style w:type="paragraph" w:styleId="Corpotesto">
    <w:name w:val="Body Text"/>
    <w:basedOn w:val="Normale"/>
    <w:link w:val="CorpotestoCarattere"/>
    <w:uiPriority w:val="99"/>
    <w:rsid w:val="004567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456735"/>
    <w:rPr>
      <w:rFonts w:cs="Times New Roman"/>
      <w:sz w:val="24"/>
    </w:rPr>
  </w:style>
  <w:style w:type="paragraph" w:styleId="Paragrafoelenco">
    <w:name w:val="List Paragraph"/>
    <w:basedOn w:val="Normale"/>
    <w:link w:val="ParagrafoelencoCarattere"/>
    <w:uiPriority w:val="99"/>
    <w:qFormat/>
    <w:rsid w:val="00EE0648"/>
    <w:pPr>
      <w:ind w:left="720"/>
      <w:contextualSpacing/>
    </w:pPr>
  </w:style>
  <w:style w:type="paragraph" w:customStyle="1" w:styleId="Corpotesto1">
    <w:name w:val="Corpo testo1"/>
    <w:basedOn w:val="Normale"/>
    <w:uiPriority w:val="99"/>
    <w:rsid w:val="00DA131F"/>
    <w:pPr>
      <w:spacing w:line="480" w:lineRule="atLeast"/>
      <w:ind w:right="335"/>
    </w:pPr>
  </w:style>
  <w:style w:type="paragraph" w:styleId="Mappadocumento">
    <w:name w:val="Document Map"/>
    <w:basedOn w:val="Normale"/>
    <w:link w:val="MappadocumentoCarattere"/>
    <w:uiPriority w:val="99"/>
    <w:rsid w:val="003E2A3B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locked/>
    <w:rsid w:val="003E2A3B"/>
    <w:rPr>
      <w:rFonts w:ascii="Tahoma" w:hAnsi="Tahoma" w:cs="Tahoma"/>
      <w:sz w:val="16"/>
      <w:szCs w:val="16"/>
    </w:rPr>
  </w:style>
  <w:style w:type="paragraph" w:customStyle="1" w:styleId="sche3">
    <w:name w:val="sche_3"/>
    <w:uiPriority w:val="99"/>
    <w:rsid w:val="00A601D8"/>
    <w:pPr>
      <w:widowControl w:val="0"/>
      <w:jc w:val="both"/>
    </w:pPr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D685E"/>
    <w:pPr>
      <w:ind w:firstLine="0"/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351BE"/>
    <w:rPr>
      <w:rFonts w:cs="Times New Roman"/>
      <w:b/>
      <w:bCs/>
      <w:sz w:val="20"/>
      <w:szCs w:val="20"/>
    </w:rPr>
  </w:style>
  <w:style w:type="paragraph" w:customStyle="1" w:styleId="sche4">
    <w:name w:val="sche_4"/>
    <w:uiPriority w:val="99"/>
    <w:rsid w:val="00DD685E"/>
    <w:pPr>
      <w:widowControl w:val="0"/>
      <w:jc w:val="both"/>
    </w:pPr>
    <w:rPr>
      <w:sz w:val="20"/>
      <w:szCs w:val="20"/>
      <w:lang w:val="en-US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C2971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C95227"/>
    <w:pPr>
      <w:ind w:left="708"/>
    </w:pPr>
    <w:rPr>
      <w:szCs w:val="24"/>
    </w:rPr>
  </w:style>
  <w:style w:type="paragraph" w:customStyle="1" w:styleId="Paragrafoelenco11">
    <w:name w:val="Paragrafo elenco11"/>
    <w:basedOn w:val="Normale"/>
    <w:uiPriority w:val="99"/>
    <w:rsid w:val="00C952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arattereCarattere4">
    <w:name w:val="Carattere Carattere4"/>
    <w:uiPriority w:val="99"/>
    <w:rsid w:val="00003FEB"/>
    <w:rPr>
      <w:sz w:val="24"/>
      <w:lang w:val="it-IT" w:eastAsia="it-IT"/>
    </w:rPr>
  </w:style>
  <w:style w:type="character" w:customStyle="1" w:styleId="CarattereCarattere41">
    <w:name w:val="Carattere Carattere41"/>
    <w:uiPriority w:val="99"/>
    <w:rsid w:val="004F58E2"/>
    <w:rPr>
      <w:sz w:val="24"/>
      <w:lang w:val="it-IT" w:eastAsia="it-IT"/>
    </w:rPr>
  </w:style>
  <w:style w:type="paragraph" w:customStyle="1" w:styleId="Numerazioneperbuste">
    <w:name w:val="Numerazione per buste"/>
    <w:basedOn w:val="Normale"/>
    <w:uiPriority w:val="99"/>
    <w:rsid w:val="000F37AB"/>
    <w:pPr>
      <w:numPr>
        <w:numId w:val="3"/>
      </w:numPr>
      <w:spacing w:before="120" w:after="120" w:line="360" w:lineRule="auto"/>
      <w:jc w:val="both"/>
    </w:pPr>
    <w:rPr>
      <w:szCs w:val="24"/>
    </w:rPr>
  </w:style>
  <w:style w:type="character" w:customStyle="1" w:styleId="CarattereCarattere">
    <w:name w:val="Carattere Carattere"/>
    <w:basedOn w:val="Carpredefinitoparagrafo"/>
    <w:uiPriority w:val="99"/>
    <w:semiHidden/>
    <w:rsid w:val="000F37AB"/>
    <w:rPr>
      <w:rFonts w:cs="Times New Roman"/>
    </w:rPr>
  </w:style>
  <w:style w:type="character" w:customStyle="1" w:styleId="Caratterenotaapidipagina">
    <w:name w:val="Carattere nota a piè di pagina"/>
    <w:uiPriority w:val="99"/>
    <w:rsid w:val="000B61DB"/>
  </w:style>
  <w:style w:type="character" w:customStyle="1" w:styleId="NormalBoldChar">
    <w:name w:val="NormalBold Char"/>
    <w:uiPriority w:val="99"/>
    <w:rsid w:val="000B61DB"/>
    <w:rPr>
      <w:rFonts w:ascii="Times New Roman" w:hAnsi="Times New Roman"/>
      <w:b/>
      <w:sz w:val="24"/>
      <w:lang w:eastAsia="it-IT"/>
    </w:rPr>
  </w:style>
  <w:style w:type="paragraph" w:customStyle="1" w:styleId="NormalLeft">
    <w:name w:val="Normal Left"/>
    <w:basedOn w:val="Normale"/>
    <w:uiPriority w:val="99"/>
    <w:rsid w:val="000B61DB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ormaleWeb1">
    <w:name w:val="Normale (Web)1"/>
    <w:basedOn w:val="Normale"/>
    <w:uiPriority w:val="99"/>
    <w:rsid w:val="000B61DB"/>
    <w:pPr>
      <w:suppressAutoHyphens/>
      <w:spacing w:before="280" w:after="280"/>
    </w:pPr>
    <w:rPr>
      <w:color w:val="00000A"/>
      <w:kern w:val="1"/>
      <w:szCs w:val="24"/>
    </w:rPr>
  </w:style>
  <w:style w:type="character" w:customStyle="1" w:styleId="ListLabel57">
    <w:name w:val="ListLabel 57"/>
    <w:uiPriority w:val="99"/>
    <w:rsid w:val="000B61DB"/>
  </w:style>
  <w:style w:type="character" w:styleId="Enfasicorsivo">
    <w:name w:val="Emphasis"/>
    <w:basedOn w:val="Carpredefinitoparagrafo"/>
    <w:uiPriority w:val="99"/>
    <w:qFormat/>
    <w:rsid w:val="00FA41BB"/>
    <w:rPr>
      <w:rFonts w:cs="Times New Roman"/>
      <w:i/>
    </w:rPr>
  </w:style>
  <w:style w:type="character" w:customStyle="1" w:styleId="Rimandonotaapidipagina1">
    <w:name w:val="Rimando nota a piè di pagina1"/>
    <w:uiPriority w:val="99"/>
    <w:rsid w:val="00F32EDE"/>
    <w:rPr>
      <w:rFonts w:ascii="Times New Roman" w:hAnsi="Times New Roman"/>
      <w:vertAlign w:val="superscript"/>
    </w:rPr>
  </w:style>
  <w:style w:type="paragraph" w:customStyle="1" w:styleId="provvr0">
    <w:name w:val="provv_r0"/>
    <w:basedOn w:val="Normale"/>
    <w:uiPriority w:val="99"/>
    <w:rsid w:val="00867FB1"/>
    <w:pPr>
      <w:spacing w:before="100" w:beforeAutospacing="1" w:after="100" w:afterAutospacing="1"/>
      <w:jc w:val="both"/>
    </w:pPr>
    <w:rPr>
      <w:szCs w:val="24"/>
    </w:rPr>
  </w:style>
  <w:style w:type="character" w:customStyle="1" w:styleId="ParagrafoelencoCarattere">
    <w:name w:val="Paragrafo elenco Carattere"/>
    <w:link w:val="Paragrafoelenco"/>
    <w:uiPriority w:val="99"/>
    <w:locked/>
    <w:rsid w:val="003F02A7"/>
    <w:rPr>
      <w:sz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43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ECD7E-A8F0-42DD-BFE7-F21FC84D3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4544</Words>
  <Characters>28814</Characters>
  <Application>Microsoft Office Word</Application>
  <DocSecurity>0</DocSecurity>
  <Lines>240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za</vt:lpstr>
    </vt:vector>
  </TitlesOfParts>
  <Company>Olidata S.p.A.</Company>
  <LinksUpToDate>false</LinksUpToDate>
  <CharactersWithSpaces>33292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</dc:title>
  <dc:creator>apn</dc:creator>
  <cp:lastModifiedBy>ANTONELLA MIRAGLIA</cp:lastModifiedBy>
  <cp:revision>2</cp:revision>
  <cp:lastPrinted>2018-03-13T13:03:00Z</cp:lastPrinted>
  <dcterms:created xsi:type="dcterms:W3CDTF">2022-07-07T07:00:00Z</dcterms:created>
  <dcterms:modified xsi:type="dcterms:W3CDTF">2022-07-07T07:00:00Z</dcterms:modified>
</cp:coreProperties>
</file>